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10ED7" w14:textId="77777777" w:rsidR="001C222D" w:rsidRPr="00FF33CD" w:rsidRDefault="001C222D" w:rsidP="001C222D">
      <w:pPr>
        <w:pStyle w:val="Intestazione"/>
        <w:ind w:left="-284" w:firstLine="284"/>
        <w:jc w:val="center"/>
        <w:rPr>
          <w:rFonts w:ascii="Cambria" w:hAnsi="Cambria"/>
          <w:b/>
          <w:bCs/>
          <w:sz w:val="36"/>
          <w:szCs w:val="36"/>
        </w:rPr>
      </w:pPr>
      <w:r w:rsidRPr="00FF33CD">
        <w:rPr>
          <w:rFonts w:ascii="Cambria" w:hAnsi="Cambria"/>
          <w:noProof/>
        </w:rPr>
        <w:drawing>
          <wp:anchor distT="0" distB="0" distL="114300" distR="114300" simplePos="0" relativeHeight="251670528" behindDoc="0" locked="0" layoutInCell="1" allowOverlap="1" wp14:anchorId="16CF51A7" wp14:editId="2A7C2BDE">
            <wp:simplePos x="0" y="0"/>
            <wp:positionH relativeFrom="column">
              <wp:posOffset>5788025</wp:posOffset>
            </wp:positionH>
            <wp:positionV relativeFrom="paragraph">
              <wp:posOffset>36830</wp:posOffset>
            </wp:positionV>
            <wp:extent cx="673735" cy="652145"/>
            <wp:effectExtent l="0" t="0" r="0" b="0"/>
            <wp:wrapNone/>
            <wp:docPr id="942081062" name="Immagine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73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F33CD">
        <w:rPr>
          <w:rFonts w:ascii="Cambria" w:hAnsi="Cambria"/>
          <w:noProof/>
        </w:rPr>
        <w:drawing>
          <wp:anchor distT="0" distB="0" distL="114300" distR="114300" simplePos="0" relativeHeight="251669504" behindDoc="0" locked="0" layoutInCell="1" allowOverlap="1" wp14:anchorId="78AB9FF6" wp14:editId="6B24A909">
            <wp:simplePos x="0" y="0"/>
            <wp:positionH relativeFrom="column">
              <wp:posOffset>0</wp:posOffset>
            </wp:positionH>
            <wp:positionV relativeFrom="paragraph">
              <wp:posOffset>34925</wp:posOffset>
            </wp:positionV>
            <wp:extent cx="673735" cy="652145"/>
            <wp:effectExtent l="0" t="0" r="0" b="0"/>
            <wp:wrapNone/>
            <wp:docPr id="1562410735" name="Immagine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73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F33CD">
        <w:rPr>
          <w:rFonts w:ascii="Cambria" w:hAnsi="Cambria"/>
          <w:b/>
          <w:bCs/>
          <w:sz w:val="36"/>
          <w:szCs w:val="36"/>
        </w:rPr>
        <w:t>Comunità Montana del Sebino Bresciano</w:t>
      </w:r>
    </w:p>
    <w:p w14:paraId="3C331596" w14:textId="77777777" w:rsidR="001C222D" w:rsidRPr="00FF33CD" w:rsidRDefault="001C222D" w:rsidP="001C222D">
      <w:pPr>
        <w:ind w:left="-4061" w:firstLine="4061"/>
        <w:jc w:val="center"/>
        <w:rPr>
          <w:rFonts w:ascii="Cambria" w:hAnsi="Cambria" w:cs="Tahoma"/>
          <w:spacing w:val="-4"/>
        </w:rPr>
      </w:pPr>
      <w:r w:rsidRPr="00FF33CD">
        <w:rPr>
          <w:rFonts w:ascii="Cambria" w:hAnsi="Cambria" w:cs="Tahoma"/>
          <w:spacing w:val="-4"/>
        </w:rPr>
        <w:t>25057 - Sale Marasino (Brescia) - Via Roma, 41</w:t>
      </w:r>
    </w:p>
    <w:p w14:paraId="0ED00046" w14:textId="77777777" w:rsidR="001C222D" w:rsidRPr="00FF33CD" w:rsidRDefault="001C222D" w:rsidP="001C222D">
      <w:pPr>
        <w:ind w:left="-4061" w:firstLine="4061"/>
        <w:jc w:val="center"/>
        <w:rPr>
          <w:rFonts w:ascii="Cambria" w:hAnsi="Cambria" w:cs="Tahoma"/>
          <w:spacing w:val="-4"/>
        </w:rPr>
      </w:pPr>
      <w:r w:rsidRPr="00FF33CD">
        <w:rPr>
          <w:rFonts w:ascii="Cambria" w:hAnsi="Cambria" w:cs="Tahoma"/>
          <w:spacing w:val="-4"/>
        </w:rPr>
        <w:t>Tel. +39030.986314     Fax: +39030.9867147</w:t>
      </w:r>
    </w:p>
    <w:p w14:paraId="5CA73CAB" w14:textId="77777777" w:rsidR="001C222D" w:rsidRPr="00FF33CD" w:rsidRDefault="001C222D" w:rsidP="001C222D">
      <w:pPr>
        <w:ind w:left="-4061" w:firstLine="4061"/>
        <w:jc w:val="center"/>
        <w:rPr>
          <w:rFonts w:ascii="Cambria" w:hAnsi="Cambria" w:cs="Tahoma"/>
          <w:spacing w:val="-4"/>
        </w:rPr>
      </w:pPr>
      <w:r w:rsidRPr="00FF33CD">
        <w:rPr>
          <w:rFonts w:ascii="Cambria" w:hAnsi="Cambria" w:cs="Tahoma"/>
          <w:spacing w:val="-4"/>
        </w:rPr>
        <w:t xml:space="preserve">PEC: </w:t>
      </w:r>
      <w:hyperlink r:id="rId8" w:history="1">
        <w:r w:rsidRPr="00FF33CD">
          <w:rPr>
            <w:rStyle w:val="Collegamentoipertestuale"/>
            <w:rFonts w:ascii="Cambria" w:eastAsiaTheme="majorEastAsia" w:hAnsi="Cambria" w:cs="Tahoma"/>
            <w:spacing w:val="-4"/>
          </w:rPr>
          <w:t>protocollo@pec.cmsebino.bs.it</w:t>
        </w:r>
      </w:hyperlink>
    </w:p>
    <w:p w14:paraId="2F2256A0" w14:textId="77777777" w:rsidR="002141C0" w:rsidRDefault="002141C0">
      <w:pPr>
        <w:pStyle w:val="Standard"/>
        <w:widowControl w:val="0"/>
        <w:autoSpaceDE w:val="0"/>
        <w:spacing w:after="200" w:line="276" w:lineRule="auto"/>
        <w:jc w:val="center"/>
        <w:rPr>
          <w:rFonts w:ascii="Times New Roman" w:hAnsi="Times New Roman"/>
          <w:iCs/>
          <w:sz w:val="16"/>
          <w:szCs w:val="16"/>
          <w:u w:val="single"/>
        </w:rPr>
      </w:pPr>
    </w:p>
    <w:p w14:paraId="2323F762" w14:textId="77777777" w:rsidR="001C222D" w:rsidRDefault="001C222D">
      <w:pPr>
        <w:pStyle w:val="Standard"/>
        <w:widowControl w:val="0"/>
        <w:autoSpaceDE w:val="0"/>
        <w:spacing w:after="200" w:line="276" w:lineRule="auto"/>
        <w:jc w:val="center"/>
        <w:rPr>
          <w:rFonts w:ascii="Times New Roman" w:hAnsi="Times New Roman"/>
          <w:iCs/>
          <w:sz w:val="16"/>
          <w:szCs w:val="16"/>
          <w:u w:val="single"/>
        </w:rPr>
      </w:pPr>
    </w:p>
    <w:p w14:paraId="0D9B8712" w14:textId="77777777" w:rsidR="008277F1" w:rsidRDefault="008277F1">
      <w:pPr>
        <w:pStyle w:val="Standard"/>
        <w:widowControl w:val="0"/>
        <w:autoSpaceDE w:val="0"/>
        <w:spacing w:after="200" w:line="276" w:lineRule="auto"/>
        <w:jc w:val="center"/>
        <w:rPr>
          <w:rFonts w:ascii="Times New Roman" w:hAnsi="Times New Roman"/>
          <w:iCs/>
          <w:sz w:val="16"/>
          <w:szCs w:val="16"/>
          <w:u w:val="single"/>
        </w:rPr>
      </w:pPr>
    </w:p>
    <w:p w14:paraId="1F82D33C" w14:textId="77777777" w:rsidR="008277F1" w:rsidRPr="008277F1" w:rsidRDefault="001C222D" w:rsidP="008277F1">
      <w:pPr>
        <w:widowControl/>
        <w:spacing w:after="100" w:line="276" w:lineRule="auto"/>
        <w:jc w:val="center"/>
        <w:rPr>
          <w:rFonts w:ascii="Cambria" w:hAnsi="Cambria" w:cs="Tahoma"/>
          <w:b/>
          <w:bCs/>
          <w:sz w:val="32"/>
          <w:szCs w:val="32"/>
          <w:lang w:eastAsia="en-US" w:bidi="ar-SA"/>
        </w:rPr>
      </w:pPr>
      <w:r w:rsidRPr="008277F1">
        <w:rPr>
          <w:rFonts w:ascii="Cambria" w:hAnsi="Cambria" w:cs="Tahoma"/>
          <w:b/>
          <w:bCs/>
          <w:sz w:val="32"/>
          <w:szCs w:val="32"/>
          <w:lang w:eastAsia="en-US" w:bidi="ar-SA"/>
        </w:rPr>
        <w:t>AFFIDAMENTO DEL SERVIZIO DI ASSISTENZA DOMICILIARE SOCIALE MEDIANTE PROCEDURA NEGOZIATA SOTTOSOGLIA SU PIATTAFORMA REGIONALE ARCA SINTEL</w:t>
      </w:r>
      <w:r w:rsidR="008277F1" w:rsidRPr="008277F1">
        <w:rPr>
          <w:rFonts w:ascii="Cambria" w:hAnsi="Cambria" w:cs="Tahoma"/>
          <w:b/>
          <w:bCs/>
          <w:sz w:val="32"/>
          <w:szCs w:val="32"/>
          <w:lang w:eastAsia="en-US" w:bidi="ar-SA"/>
        </w:rPr>
        <w:t xml:space="preserve"> - CIG A049B066D0</w:t>
      </w:r>
    </w:p>
    <w:p w14:paraId="5E29681F" w14:textId="77777777" w:rsidR="001C222D" w:rsidRPr="008277F1" w:rsidRDefault="001C222D" w:rsidP="001C222D">
      <w:pPr>
        <w:widowControl/>
        <w:spacing w:after="100" w:line="276" w:lineRule="auto"/>
        <w:jc w:val="center"/>
        <w:rPr>
          <w:rFonts w:ascii="Cambria" w:hAnsi="Cambria" w:cs="Tahoma"/>
          <w:b/>
          <w:bCs/>
          <w:lang w:eastAsia="en-US" w:bidi="ar-SA"/>
        </w:rPr>
      </w:pPr>
      <w:r w:rsidRPr="008277F1">
        <w:rPr>
          <w:rFonts w:ascii="Cambria" w:hAnsi="Cambria" w:cs="Tahoma"/>
          <w:b/>
          <w:bCs/>
          <w:lang w:eastAsia="en-US" w:bidi="ar-SA"/>
        </w:rPr>
        <w:t xml:space="preserve">PERIODO 01/04/2024 – 31/03/2027 CON OPZIONE DI RINNOVO FINO AL 31/03/2029 </w:t>
      </w:r>
    </w:p>
    <w:p w14:paraId="74DC1973" w14:textId="77777777" w:rsidR="001C222D" w:rsidRDefault="001C222D">
      <w:pPr>
        <w:pStyle w:val="Standard"/>
        <w:widowControl w:val="0"/>
        <w:autoSpaceDE w:val="0"/>
        <w:spacing w:after="200" w:line="276" w:lineRule="auto"/>
        <w:jc w:val="center"/>
        <w:rPr>
          <w:rFonts w:ascii="Times New Roman" w:hAnsi="Times New Roman"/>
          <w:iCs/>
          <w:sz w:val="16"/>
          <w:szCs w:val="16"/>
          <w:u w:val="single"/>
        </w:rPr>
      </w:pPr>
    </w:p>
    <w:p w14:paraId="4E6FBB11" w14:textId="77777777" w:rsidR="008277F1" w:rsidRDefault="008277F1">
      <w:pPr>
        <w:pStyle w:val="Standard"/>
        <w:widowControl w:val="0"/>
        <w:autoSpaceDE w:val="0"/>
        <w:spacing w:after="200" w:line="276" w:lineRule="auto"/>
        <w:jc w:val="center"/>
        <w:rPr>
          <w:rFonts w:ascii="Times New Roman" w:hAnsi="Times New Roman"/>
          <w:iCs/>
          <w:sz w:val="16"/>
          <w:szCs w:val="16"/>
          <w:u w:val="single"/>
        </w:rPr>
      </w:pPr>
    </w:p>
    <w:p w14:paraId="5361F411" w14:textId="77777777" w:rsidR="002141C0" w:rsidRPr="001B6C7D" w:rsidRDefault="00C23D13" w:rsidP="008277F1">
      <w:pPr>
        <w:pStyle w:val="Standard"/>
        <w:widowControl w:val="0"/>
        <w:autoSpaceDE w:val="0"/>
        <w:spacing w:after="200" w:line="480" w:lineRule="auto"/>
        <w:jc w:val="center"/>
      </w:pPr>
      <w:r w:rsidRPr="001B6C7D">
        <w:rPr>
          <w:b/>
          <w:bCs/>
          <w:iCs/>
          <w:sz w:val="26"/>
          <w:szCs w:val="26"/>
          <w:u w:val="single"/>
        </w:rPr>
        <w:t xml:space="preserve">DICHIARAZIONE DI OFFERTA ECONOMICA </w:t>
      </w:r>
    </w:p>
    <w:p w14:paraId="6FDD1600" w14:textId="77777777" w:rsidR="002141C0" w:rsidRPr="001B6C7D" w:rsidRDefault="00C23D13" w:rsidP="008277F1">
      <w:pPr>
        <w:pStyle w:val="Standard"/>
        <w:widowControl w:val="0"/>
        <w:autoSpaceDE w:val="0"/>
        <w:spacing w:after="240" w:line="480" w:lineRule="auto"/>
        <w:jc w:val="both"/>
      </w:pPr>
      <w:r w:rsidRPr="001B6C7D">
        <w:t>Il/la sottoscritto/a ____________________________________________________ nato a ________________________________________________ (_____), il _________________________</w:t>
      </w:r>
    </w:p>
    <w:p w14:paraId="0FA1F870" w14:textId="77777777" w:rsidR="002141C0" w:rsidRPr="001B6C7D" w:rsidRDefault="00C23D13" w:rsidP="008277F1">
      <w:pPr>
        <w:pStyle w:val="Standard"/>
        <w:widowControl w:val="0"/>
        <w:autoSpaceDE w:val="0"/>
        <w:spacing w:after="240" w:line="480" w:lineRule="auto"/>
        <w:jc w:val="both"/>
      </w:pPr>
      <w:r w:rsidRPr="001B6C7D">
        <w:t>residente a _________________________ (_____), Via _______________________, n. _____ (luogo)</w:t>
      </w:r>
    </w:p>
    <w:p w14:paraId="53C48CAB" w14:textId="77777777" w:rsidR="002141C0" w:rsidRPr="001B6C7D" w:rsidRDefault="00C23D13" w:rsidP="008277F1">
      <w:pPr>
        <w:pStyle w:val="Standard"/>
        <w:widowControl w:val="0"/>
        <w:autoSpaceDE w:val="0"/>
        <w:spacing w:after="240" w:line="480" w:lineRule="auto"/>
        <w:jc w:val="center"/>
        <w:rPr>
          <w:b/>
        </w:rPr>
      </w:pPr>
      <w:r w:rsidRPr="001B6C7D">
        <w:rPr>
          <w:b/>
        </w:rPr>
        <w:t>nella sua qualità di:</w:t>
      </w:r>
    </w:p>
    <w:p w14:paraId="36556DDD" w14:textId="77777777" w:rsidR="002141C0" w:rsidRPr="001B6C7D" w:rsidRDefault="00C23D13" w:rsidP="008277F1">
      <w:pPr>
        <w:pStyle w:val="Standard"/>
        <w:widowControl w:val="0"/>
        <w:autoSpaceDE w:val="0"/>
        <w:spacing w:after="240" w:line="480" w:lineRule="auto"/>
        <w:jc w:val="both"/>
      </w:pPr>
      <w:r w:rsidRPr="001B6C7D">
        <w:t>□ Titolare o Legale rappresentante</w:t>
      </w:r>
    </w:p>
    <w:p w14:paraId="066486CA" w14:textId="77777777" w:rsidR="002141C0" w:rsidRPr="001B6C7D" w:rsidRDefault="00C23D13" w:rsidP="008277F1">
      <w:pPr>
        <w:pStyle w:val="Standard"/>
        <w:widowControl w:val="0"/>
        <w:autoSpaceDE w:val="0"/>
        <w:spacing w:after="240" w:line="480" w:lineRule="auto"/>
        <w:jc w:val="both"/>
      </w:pPr>
      <w:r w:rsidRPr="001B6C7D">
        <w:t>□ Procuratore speciale / generale</w:t>
      </w:r>
    </w:p>
    <w:p w14:paraId="59939C24" w14:textId="77777777" w:rsidR="002141C0" w:rsidRPr="001B6C7D" w:rsidRDefault="00C23D13" w:rsidP="008277F1">
      <w:pPr>
        <w:pStyle w:val="Standard"/>
        <w:widowControl w:val="0"/>
        <w:autoSpaceDE w:val="0"/>
        <w:spacing w:after="240" w:line="480" w:lineRule="auto"/>
        <w:jc w:val="both"/>
      </w:pPr>
      <w:r w:rsidRPr="001B6C7D">
        <w:rPr>
          <w:b/>
          <w:bCs/>
        </w:rPr>
        <w:t>dell'operatore “ ____________________________________________________________________”</w:t>
      </w:r>
    </w:p>
    <w:p w14:paraId="0EDA0A17" w14:textId="77777777" w:rsidR="002141C0" w:rsidRPr="001B6C7D" w:rsidRDefault="00C23D13" w:rsidP="008277F1">
      <w:pPr>
        <w:pStyle w:val="Standard"/>
        <w:widowControl w:val="0"/>
        <w:autoSpaceDE w:val="0"/>
        <w:spacing w:before="240" w:after="240" w:line="480" w:lineRule="auto"/>
        <w:jc w:val="both"/>
        <w:rPr>
          <w:b/>
        </w:rPr>
      </w:pPr>
      <w:r w:rsidRPr="001B6C7D">
        <w:rPr>
          <w:b/>
        </w:rPr>
        <w:t xml:space="preserve">con sede legale in __________________________ (____), Via _______________________, n. ____, </w:t>
      </w:r>
    </w:p>
    <w:p w14:paraId="5DC1D53E" w14:textId="77777777" w:rsidR="002141C0" w:rsidRPr="001B6C7D" w:rsidRDefault="00C23D13" w:rsidP="008277F1">
      <w:pPr>
        <w:pStyle w:val="Standard"/>
        <w:widowControl w:val="0"/>
        <w:autoSpaceDE w:val="0"/>
        <w:spacing w:before="240" w:after="240" w:line="480" w:lineRule="auto"/>
        <w:jc w:val="both"/>
      </w:pPr>
      <w:r w:rsidRPr="001B6C7D">
        <w:rPr>
          <w:b/>
          <w:sz w:val="22"/>
          <w:szCs w:val="22"/>
        </w:rPr>
        <w:t>P.IVA ___________________________________ Codice fiscale ____________________________________</w:t>
      </w:r>
    </w:p>
    <w:p w14:paraId="76407937" w14:textId="77777777" w:rsidR="008277F1" w:rsidRPr="001B6C7D" w:rsidRDefault="008277F1">
      <w:pPr>
        <w:pStyle w:val="Standard"/>
        <w:widowControl w:val="0"/>
        <w:autoSpaceDE w:val="0"/>
        <w:spacing w:after="240"/>
        <w:jc w:val="center"/>
        <w:rPr>
          <w:b/>
          <w:bCs/>
        </w:rPr>
      </w:pPr>
      <w:bookmarkStart w:id="0" w:name="_Hlk26970844"/>
    </w:p>
    <w:p w14:paraId="4E027124" w14:textId="77777777" w:rsidR="008277F1" w:rsidRPr="001B6C7D" w:rsidRDefault="008277F1">
      <w:pPr>
        <w:pStyle w:val="Standard"/>
        <w:widowControl w:val="0"/>
        <w:autoSpaceDE w:val="0"/>
        <w:spacing w:after="240"/>
        <w:jc w:val="center"/>
        <w:rPr>
          <w:b/>
          <w:bCs/>
        </w:rPr>
      </w:pPr>
    </w:p>
    <w:p w14:paraId="701E90E6" w14:textId="2D04CD20" w:rsidR="002141C0" w:rsidRPr="001B6C7D" w:rsidRDefault="00C23D13">
      <w:pPr>
        <w:pStyle w:val="Standard"/>
        <w:widowControl w:val="0"/>
        <w:autoSpaceDE w:val="0"/>
        <w:spacing w:after="240"/>
        <w:jc w:val="center"/>
        <w:rPr>
          <w:b/>
          <w:bCs/>
        </w:rPr>
      </w:pPr>
      <w:r w:rsidRPr="001B6C7D">
        <w:rPr>
          <w:b/>
          <w:bCs/>
        </w:rPr>
        <w:lastRenderedPageBreak/>
        <w:t xml:space="preserve">OFFRE </w:t>
      </w:r>
    </w:p>
    <w:tbl>
      <w:tblPr>
        <w:tblW w:w="5192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80"/>
        <w:gridCol w:w="5364"/>
      </w:tblGrid>
      <w:tr w:rsidR="002141C0" w:rsidRPr="001B6C7D" w14:paraId="5AF6361D" w14:textId="77777777" w:rsidTr="001B6C7D"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9BE8A" w14:textId="77777777" w:rsidR="002141C0" w:rsidRPr="001B6C7D" w:rsidRDefault="002141C0">
            <w:pPr>
              <w:jc w:val="center"/>
              <w:rPr>
                <w:rFonts w:ascii="Cambria" w:eastAsia="Times New Roman" w:hAnsi="Cambria" w:cs="Times New Roman"/>
              </w:rPr>
            </w:pPr>
          </w:p>
          <w:p w14:paraId="0DFF9F0F" w14:textId="77777777" w:rsidR="002141C0" w:rsidRPr="001B6C7D" w:rsidRDefault="00C23D13">
            <w:pPr>
              <w:jc w:val="center"/>
              <w:rPr>
                <w:rFonts w:ascii="Cambria" w:eastAsia="Times New Roman" w:hAnsi="Cambria" w:cs="Times New Roman"/>
              </w:rPr>
            </w:pPr>
            <w:r w:rsidRPr="001B6C7D">
              <w:rPr>
                <w:rFonts w:ascii="Cambria" w:eastAsia="Times New Roman" w:hAnsi="Cambria" w:cs="Times New Roman"/>
              </w:rPr>
              <w:t>Prezzo orario a base di gara</w:t>
            </w:r>
          </w:p>
          <w:p w14:paraId="2285BDA5" w14:textId="77777777" w:rsidR="002141C0" w:rsidRPr="001B6C7D" w:rsidRDefault="002141C0">
            <w:pPr>
              <w:jc w:val="center"/>
              <w:rPr>
                <w:rFonts w:ascii="Cambria" w:eastAsia="Times New Roman" w:hAnsi="Cambria" w:cs="Times New Roman"/>
              </w:rPr>
            </w:pP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92972" w14:textId="77777777" w:rsidR="002141C0" w:rsidRPr="001B6C7D" w:rsidRDefault="002141C0">
            <w:pPr>
              <w:jc w:val="center"/>
              <w:rPr>
                <w:rFonts w:ascii="Cambria" w:eastAsia="Times New Roman" w:hAnsi="Cambria" w:cs="Times New Roman"/>
              </w:rPr>
            </w:pPr>
          </w:p>
          <w:p w14:paraId="6347F7B1" w14:textId="77777777" w:rsidR="002141C0" w:rsidRPr="001B6C7D" w:rsidRDefault="00C23D13">
            <w:pPr>
              <w:jc w:val="center"/>
              <w:rPr>
                <w:rFonts w:ascii="Cambria" w:eastAsia="Times New Roman" w:hAnsi="Cambria" w:cs="Times New Roman"/>
              </w:rPr>
            </w:pPr>
            <w:r w:rsidRPr="001B6C7D">
              <w:rPr>
                <w:rFonts w:ascii="Cambria" w:eastAsia="Times New Roman" w:hAnsi="Cambria" w:cs="Times New Roman"/>
              </w:rPr>
              <w:t xml:space="preserve">Prezzo orario offerto </w:t>
            </w:r>
          </w:p>
        </w:tc>
      </w:tr>
      <w:tr w:rsidR="002141C0" w:rsidRPr="001B6C7D" w14:paraId="57DF5D48" w14:textId="77777777" w:rsidTr="001B6C7D">
        <w:trPr>
          <w:trHeight w:val="452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6D732" w14:textId="77777777" w:rsidR="002141C0" w:rsidRPr="001B6C7D" w:rsidRDefault="002141C0">
            <w:pPr>
              <w:jc w:val="center"/>
              <w:rPr>
                <w:rFonts w:ascii="Cambria" w:eastAsia="Times New Roman" w:hAnsi="Cambria" w:cs="Times New Roman"/>
              </w:rPr>
            </w:pPr>
          </w:p>
          <w:p w14:paraId="79FA58C6" w14:textId="43C45DC5" w:rsidR="002141C0" w:rsidRPr="001B6C7D" w:rsidRDefault="00C23D13">
            <w:pPr>
              <w:jc w:val="center"/>
              <w:rPr>
                <w:rFonts w:ascii="Cambria" w:eastAsia="Times New Roman" w:hAnsi="Cambria" w:cs="Times New Roman"/>
                <w:b/>
              </w:rPr>
            </w:pPr>
            <w:r w:rsidRPr="001B6C7D">
              <w:rPr>
                <w:rFonts w:ascii="Cambria" w:eastAsia="Times New Roman" w:hAnsi="Cambria" w:cs="Times New Roman"/>
                <w:b/>
              </w:rPr>
              <w:t>€.2</w:t>
            </w:r>
            <w:r w:rsidR="000B3CF8" w:rsidRPr="001B6C7D">
              <w:rPr>
                <w:rFonts w:ascii="Cambria" w:eastAsia="Times New Roman" w:hAnsi="Cambria" w:cs="Times New Roman"/>
                <w:b/>
              </w:rPr>
              <w:t>1</w:t>
            </w:r>
            <w:r w:rsidRPr="001B6C7D">
              <w:rPr>
                <w:rFonts w:ascii="Cambria" w:eastAsia="Times New Roman" w:hAnsi="Cambria" w:cs="Times New Roman"/>
                <w:b/>
              </w:rPr>
              <w:t>,</w:t>
            </w:r>
            <w:r w:rsidR="000B3CF8" w:rsidRPr="001B6C7D">
              <w:rPr>
                <w:rFonts w:ascii="Cambria" w:eastAsia="Times New Roman" w:hAnsi="Cambria" w:cs="Times New Roman"/>
                <w:b/>
              </w:rPr>
              <w:t>5</w:t>
            </w:r>
            <w:r w:rsidRPr="001B6C7D">
              <w:rPr>
                <w:rFonts w:ascii="Cambria" w:eastAsia="Times New Roman" w:hAnsi="Cambria" w:cs="Times New Roman"/>
                <w:b/>
              </w:rPr>
              <w:t>0 (ventidue/60)</w:t>
            </w:r>
          </w:p>
          <w:p w14:paraId="142CAC4D" w14:textId="77777777" w:rsidR="002141C0" w:rsidRPr="001B6C7D" w:rsidRDefault="002141C0">
            <w:pPr>
              <w:jc w:val="center"/>
              <w:rPr>
                <w:rFonts w:ascii="Cambria" w:eastAsia="Times New Roman" w:hAnsi="Cambria" w:cs="Times New Roman"/>
                <w:b/>
              </w:rPr>
            </w:pPr>
          </w:p>
          <w:p w14:paraId="10DACFEE" w14:textId="77777777" w:rsidR="002141C0" w:rsidRPr="001B6C7D" w:rsidRDefault="002141C0">
            <w:pPr>
              <w:jc w:val="center"/>
              <w:rPr>
                <w:rFonts w:ascii="Cambria" w:eastAsia="Times New Roman" w:hAnsi="Cambria" w:cs="Times New Roman"/>
                <w:b/>
              </w:rPr>
            </w:pP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79BA7" w14:textId="77777777" w:rsidR="002141C0" w:rsidRPr="001B6C7D" w:rsidRDefault="002141C0">
            <w:pPr>
              <w:jc w:val="center"/>
              <w:rPr>
                <w:rFonts w:ascii="Cambria" w:eastAsia="Times New Roman" w:hAnsi="Cambria" w:cs="Times New Roman"/>
              </w:rPr>
            </w:pPr>
          </w:p>
          <w:p w14:paraId="62CB265D" w14:textId="77777777" w:rsidR="002141C0" w:rsidRPr="001B6C7D" w:rsidRDefault="00C23D13">
            <w:pPr>
              <w:jc w:val="center"/>
              <w:rPr>
                <w:rFonts w:ascii="Cambria" w:eastAsia="Times New Roman" w:hAnsi="Cambria" w:cs="Times New Roman"/>
              </w:rPr>
            </w:pPr>
            <w:r w:rsidRPr="001B6C7D">
              <w:rPr>
                <w:rFonts w:ascii="Cambria" w:eastAsia="Times New Roman" w:hAnsi="Cambria" w:cs="Times New Roman"/>
              </w:rPr>
              <w:t>€ ___________</w:t>
            </w:r>
          </w:p>
          <w:p w14:paraId="268BAFAE" w14:textId="77777777" w:rsidR="002141C0" w:rsidRPr="001B6C7D" w:rsidRDefault="00C23D13">
            <w:pPr>
              <w:jc w:val="center"/>
              <w:rPr>
                <w:rFonts w:ascii="Cambria" w:eastAsia="Times New Roman" w:hAnsi="Cambria" w:cs="Times New Roman"/>
              </w:rPr>
            </w:pPr>
            <w:r w:rsidRPr="001B6C7D">
              <w:rPr>
                <w:rFonts w:ascii="Cambria" w:eastAsia="Times New Roman" w:hAnsi="Cambria" w:cs="Times New Roman"/>
              </w:rPr>
              <w:t xml:space="preserve">In lettere </w:t>
            </w:r>
            <w:proofErr w:type="gramStart"/>
            <w:r w:rsidRPr="001B6C7D">
              <w:rPr>
                <w:rFonts w:ascii="Cambria" w:eastAsia="Times New Roman" w:hAnsi="Cambria" w:cs="Times New Roman"/>
              </w:rPr>
              <w:t>Euro</w:t>
            </w:r>
            <w:proofErr w:type="gramEnd"/>
            <w:r w:rsidRPr="001B6C7D">
              <w:rPr>
                <w:rFonts w:ascii="Cambria" w:eastAsia="Times New Roman" w:hAnsi="Cambria" w:cs="Times New Roman"/>
              </w:rPr>
              <w:t xml:space="preserve"> ____________</w:t>
            </w:r>
          </w:p>
        </w:tc>
      </w:tr>
    </w:tbl>
    <w:p w14:paraId="2F0A8067" w14:textId="77777777" w:rsidR="002141C0" w:rsidRPr="001B6C7D" w:rsidRDefault="002141C0">
      <w:pPr>
        <w:spacing w:before="9" w:line="160" w:lineRule="exact"/>
        <w:rPr>
          <w:rFonts w:ascii="Cambria" w:eastAsia="Times New Roman" w:hAnsi="Cambria" w:cs="Times New Roman"/>
        </w:rPr>
      </w:pPr>
    </w:p>
    <w:p w14:paraId="40ECC2D0" w14:textId="77777777" w:rsidR="002141C0" w:rsidRPr="001B6C7D" w:rsidRDefault="002141C0">
      <w:pPr>
        <w:spacing w:before="9" w:line="160" w:lineRule="exact"/>
        <w:rPr>
          <w:rFonts w:ascii="Cambria" w:eastAsia="Times New Roman" w:hAnsi="Cambria" w:cs="Times New Roman"/>
        </w:rPr>
      </w:pPr>
    </w:p>
    <w:tbl>
      <w:tblPr>
        <w:tblW w:w="5192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77"/>
        <w:gridCol w:w="3265"/>
        <w:gridCol w:w="3402"/>
      </w:tblGrid>
      <w:tr w:rsidR="000B3CF8" w:rsidRPr="001B6C7D" w14:paraId="1C6C5F21" w14:textId="567EEE98" w:rsidTr="001B6C7D"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CA247" w14:textId="77777777" w:rsidR="000B3CF8" w:rsidRPr="001B6C7D" w:rsidRDefault="000B3CF8">
            <w:pPr>
              <w:jc w:val="center"/>
              <w:rPr>
                <w:rFonts w:ascii="Cambria" w:eastAsia="Times New Roman" w:hAnsi="Cambria" w:cs="Times New Roman"/>
              </w:rPr>
            </w:pPr>
          </w:p>
          <w:p w14:paraId="297A6053" w14:textId="66DA8541" w:rsidR="000B3CF8" w:rsidRPr="001B6C7D" w:rsidRDefault="000B3CF8">
            <w:pPr>
              <w:jc w:val="center"/>
              <w:rPr>
                <w:rFonts w:ascii="Cambria" w:eastAsia="Times New Roman" w:hAnsi="Cambria" w:cs="Times New Roman"/>
              </w:rPr>
            </w:pPr>
            <w:r w:rsidRPr="001B6C7D">
              <w:rPr>
                <w:rFonts w:ascii="Cambria" w:eastAsia="Times New Roman" w:hAnsi="Cambria" w:cs="Times New Roman"/>
              </w:rPr>
              <w:t>A - Prezzo totale complessivo offerto per n.36 mesi (ore 12.600 stimate)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00640" w14:textId="77777777" w:rsidR="000B3CF8" w:rsidRPr="001B6C7D" w:rsidRDefault="000B3CF8">
            <w:pPr>
              <w:jc w:val="center"/>
              <w:rPr>
                <w:rFonts w:ascii="Cambria" w:eastAsia="Times New Roman" w:hAnsi="Cambria" w:cs="Times New Roman"/>
              </w:rPr>
            </w:pPr>
          </w:p>
          <w:p w14:paraId="2C999EC3" w14:textId="33A07351" w:rsidR="000B3CF8" w:rsidRPr="001B6C7D" w:rsidRDefault="000B3CF8">
            <w:pPr>
              <w:jc w:val="center"/>
              <w:rPr>
                <w:rFonts w:ascii="Cambria" w:eastAsia="Times New Roman" w:hAnsi="Cambria" w:cs="Times New Roman"/>
              </w:rPr>
            </w:pPr>
            <w:r w:rsidRPr="001B6C7D">
              <w:rPr>
                <w:rFonts w:ascii="Cambria" w:eastAsia="Times New Roman" w:hAnsi="Cambria" w:cs="Times New Roman"/>
              </w:rPr>
              <w:t>B - Prezzo totale complessivo offerto per opzione n.24 mesi (ore 8.400 stimate)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20BD4" w14:textId="77777777" w:rsidR="000B3CF8" w:rsidRPr="001B6C7D" w:rsidRDefault="000B3CF8">
            <w:pPr>
              <w:jc w:val="center"/>
              <w:rPr>
                <w:rFonts w:ascii="Cambria" w:eastAsia="Times New Roman" w:hAnsi="Cambria" w:cs="Times New Roman"/>
                <w:b/>
                <w:bCs/>
              </w:rPr>
            </w:pPr>
          </w:p>
          <w:p w14:paraId="6816A0D1" w14:textId="77777777" w:rsidR="000B3CF8" w:rsidRPr="001B6C7D" w:rsidRDefault="000B3CF8">
            <w:pPr>
              <w:jc w:val="center"/>
              <w:rPr>
                <w:rFonts w:ascii="Cambria" w:eastAsia="Times New Roman" w:hAnsi="Cambria" w:cs="Times New Roman"/>
                <w:b/>
                <w:bCs/>
              </w:rPr>
            </w:pPr>
            <w:r w:rsidRPr="001B6C7D">
              <w:rPr>
                <w:rFonts w:ascii="Cambria" w:eastAsia="Times New Roman" w:hAnsi="Cambria" w:cs="Times New Roman"/>
                <w:b/>
                <w:bCs/>
              </w:rPr>
              <w:t>Totale A + B prezzo complessivo intera durata*</w:t>
            </w:r>
          </w:p>
          <w:p w14:paraId="35C74168" w14:textId="77777777" w:rsidR="000B3CF8" w:rsidRPr="001B6C7D" w:rsidRDefault="000B3CF8">
            <w:pPr>
              <w:jc w:val="center"/>
              <w:rPr>
                <w:rFonts w:ascii="Cambria" w:eastAsia="Times New Roman" w:hAnsi="Cambria" w:cs="Times New Roman"/>
                <w:b/>
                <w:bCs/>
              </w:rPr>
            </w:pPr>
            <w:r w:rsidRPr="001B6C7D">
              <w:rPr>
                <w:rFonts w:ascii="Cambria" w:eastAsia="Times New Roman" w:hAnsi="Cambria" w:cs="Times New Roman"/>
                <w:b/>
                <w:bCs/>
              </w:rPr>
              <w:t>(ore 21.000 stimate)</w:t>
            </w:r>
          </w:p>
          <w:p w14:paraId="5E9410EA" w14:textId="62A3971D" w:rsidR="00E06302" w:rsidRPr="001B6C7D" w:rsidRDefault="00E06302">
            <w:pPr>
              <w:jc w:val="center"/>
              <w:rPr>
                <w:rFonts w:ascii="Cambria" w:eastAsia="Times New Roman" w:hAnsi="Cambria" w:cs="Times New Roman"/>
                <w:b/>
                <w:bCs/>
              </w:rPr>
            </w:pPr>
          </w:p>
        </w:tc>
      </w:tr>
      <w:tr w:rsidR="000B3CF8" w:rsidRPr="001B6C7D" w14:paraId="66D560DE" w14:textId="7159B6B9" w:rsidTr="001B6C7D">
        <w:trPr>
          <w:trHeight w:val="452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A48FD" w14:textId="77777777" w:rsidR="000B3CF8" w:rsidRPr="001B6C7D" w:rsidRDefault="000B3CF8">
            <w:pPr>
              <w:jc w:val="center"/>
              <w:rPr>
                <w:rFonts w:ascii="Cambria" w:eastAsia="Times New Roman" w:hAnsi="Cambria" w:cs="Times New Roman"/>
              </w:rPr>
            </w:pPr>
          </w:p>
          <w:p w14:paraId="481EB6C6" w14:textId="77777777" w:rsidR="000B3CF8" w:rsidRPr="001B6C7D" w:rsidRDefault="000B3CF8">
            <w:pPr>
              <w:jc w:val="center"/>
              <w:rPr>
                <w:rFonts w:ascii="Cambria" w:eastAsia="Times New Roman" w:hAnsi="Cambria" w:cs="Times New Roman"/>
              </w:rPr>
            </w:pPr>
            <w:r w:rsidRPr="001B6C7D">
              <w:rPr>
                <w:rFonts w:ascii="Cambria" w:eastAsia="Times New Roman" w:hAnsi="Cambria" w:cs="Times New Roman"/>
              </w:rPr>
              <w:t>€  _________________</w:t>
            </w:r>
          </w:p>
          <w:p w14:paraId="5D56B1DB" w14:textId="77777777" w:rsidR="000B3CF8" w:rsidRPr="001B6C7D" w:rsidRDefault="000B3CF8">
            <w:pPr>
              <w:jc w:val="center"/>
              <w:rPr>
                <w:rFonts w:ascii="Cambria" w:eastAsia="Times New Roman" w:hAnsi="Cambria" w:cs="Times New Roman"/>
              </w:rPr>
            </w:pPr>
          </w:p>
          <w:p w14:paraId="61F1F5EC" w14:textId="77777777" w:rsidR="000B3CF8" w:rsidRPr="001B6C7D" w:rsidRDefault="000B3CF8">
            <w:pPr>
              <w:jc w:val="center"/>
              <w:rPr>
                <w:rFonts w:ascii="Cambria" w:eastAsia="Times New Roman" w:hAnsi="Cambria" w:cs="Times New Roman"/>
              </w:rPr>
            </w:pPr>
          </w:p>
          <w:p w14:paraId="1A7456FF" w14:textId="1DFA5246" w:rsidR="000B3CF8" w:rsidRPr="001B6C7D" w:rsidRDefault="000B3CF8">
            <w:pPr>
              <w:jc w:val="center"/>
              <w:rPr>
                <w:rFonts w:ascii="Cambria" w:eastAsia="Times New Roman" w:hAnsi="Cambria" w:cs="Times New Roman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EBE56" w14:textId="77777777" w:rsidR="000B3CF8" w:rsidRPr="001B6C7D" w:rsidRDefault="000B3CF8" w:rsidP="000B3CF8">
            <w:pPr>
              <w:jc w:val="center"/>
              <w:rPr>
                <w:rFonts w:ascii="Cambria" w:eastAsia="Times New Roman" w:hAnsi="Cambria" w:cs="Times New Roman"/>
              </w:rPr>
            </w:pPr>
          </w:p>
          <w:p w14:paraId="2DB8009D" w14:textId="06FC5111" w:rsidR="000B3CF8" w:rsidRPr="001B6C7D" w:rsidRDefault="000B3CF8" w:rsidP="000B3CF8">
            <w:pPr>
              <w:jc w:val="center"/>
              <w:rPr>
                <w:rFonts w:ascii="Cambria" w:eastAsia="Times New Roman" w:hAnsi="Cambria" w:cs="Times New Roman"/>
              </w:rPr>
            </w:pPr>
            <w:r w:rsidRPr="001B6C7D">
              <w:rPr>
                <w:rFonts w:ascii="Cambria" w:eastAsia="Times New Roman" w:hAnsi="Cambria" w:cs="Times New Roman"/>
              </w:rPr>
              <w:t>€  _________________</w:t>
            </w:r>
          </w:p>
          <w:p w14:paraId="61326EE6" w14:textId="3761A637" w:rsidR="000B3CF8" w:rsidRPr="001B6C7D" w:rsidRDefault="000B3CF8">
            <w:pPr>
              <w:jc w:val="center"/>
              <w:rPr>
                <w:rFonts w:ascii="Cambria" w:eastAsia="Times New Roman" w:hAnsi="Cambria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F39B" w14:textId="77777777" w:rsidR="000B3CF8" w:rsidRPr="001B6C7D" w:rsidRDefault="000B3CF8" w:rsidP="000B3CF8">
            <w:pPr>
              <w:jc w:val="center"/>
              <w:rPr>
                <w:rFonts w:ascii="Cambria" w:eastAsia="Times New Roman" w:hAnsi="Cambria" w:cs="Times New Roman"/>
                <w:b/>
                <w:bCs/>
              </w:rPr>
            </w:pPr>
          </w:p>
          <w:p w14:paraId="1E600E8F" w14:textId="0283A372" w:rsidR="000B3CF8" w:rsidRPr="001B6C7D" w:rsidRDefault="000B3CF8" w:rsidP="000B3CF8">
            <w:pPr>
              <w:jc w:val="center"/>
              <w:rPr>
                <w:rFonts w:ascii="Cambria" w:eastAsia="Times New Roman" w:hAnsi="Cambria" w:cs="Times New Roman"/>
                <w:b/>
                <w:bCs/>
              </w:rPr>
            </w:pPr>
            <w:r w:rsidRPr="001B6C7D">
              <w:rPr>
                <w:rFonts w:ascii="Cambria" w:eastAsia="Times New Roman" w:hAnsi="Cambria" w:cs="Times New Roman"/>
                <w:b/>
                <w:bCs/>
              </w:rPr>
              <w:t>€  _________________</w:t>
            </w:r>
          </w:p>
          <w:p w14:paraId="19C3CF9F" w14:textId="77777777" w:rsidR="000B3CF8" w:rsidRPr="001B6C7D" w:rsidRDefault="000B3CF8" w:rsidP="000B3CF8">
            <w:pPr>
              <w:jc w:val="center"/>
              <w:rPr>
                <w:rFonts w:ascii="Cambria" w:eastAsia="Times New Roman" w:hAnsi="Cambria" w:cs="Times New Roman"/>
                <w:b/>
                <w:bCs/>
              </w:rPr>
            </w:pPr>
          </w:p>
        </w:tc>
      </w:tr>
    </w:tbl>
    <w:p w14:paraId="22F21365" w14:textId="77777777" w:rsidR="002141C0" w:rsidRPr="001B6C7D" w:rsidRDefault="002141C0">
      <w:pPr>
        <w:pStyle w:val="Standard"/>
        <w:autoSpaceDE w:val="0"/>
        <w:spacing w:line="360" w:lineRule="auto"/>
        <w:jc w:val="center"/>
        <w:rPr>
          <w:rFonts w:eastAsia="Calibri"/>
          <w:b/>
          <w:bCs/>
        </w:rPr>
      </w:pPr>
    </w:p>
    <w:p w14:paraId="3BDECF00" w14:textId="3222BE07" w:rsidR="002141C0" w:rsidRPr="001B6C7D" w:rsidRDefault="000B3CF8" w:rsidP="008277F1">
      <w:pPr>
        <w:pStyle w:val="Standard"/>
        <w:autoSpaceDE w:val="0"/>
        <w:rPr>
          <w:rFonts w:eastAsia="Calibri"/>
          <w:b/>
          <w:bCs/>
        </w:rPr>
      </w:pPr>
      <w:r w:rsidRPr="001B6C7D">
        <w:rPr>
          <w:rFonts w:eastAsia="Calibri"/>
          <w:b/>
          <w:bCs/>
        </w:rPr>
        <w:t xml:space="preserve">*. </w:t>
      </w:r>
      <w:r w:rsidRPr="001B6C7D">
        <w:rPr>
          <w:rFonts w:eastAsia="Calibri"/>
          <w:b/>
          <w:bCs/>
          <w:u w:val="single"/>
        </w:rPr>
        <w:t xml:space="preserve">Questo valore complessivo dovrà essere inserito nella piattaforma </w:t>
      </w:r>
      <w:proofErr w:type="spellStart"/>
      <w:r w:rsidRPr="001B6C7D">
        <w:rPr>
          <w:rFonts w:eastAsia="Calibri"/>
          <w:b/>
          <w:bCs/>
          <w:u w:val="single"/>
        </w:rPr>
        <w:t>Sintel</w:t>
      </w:r>
      <w:proofErr w:type="spellEnd"/>
      <w:r w:rsidRPr="001B6C7D">
        <w:rPr>
          <w:rFonts w:eastAsia="Calibri"/>
          <w:b/>
          <w:bCs/>
          <w:u w:val="single"/>
        </w:rPr>
        <w:t xml:space="preserve"> come Valore offerta economica</w:t>
      </w:r>
    </w:p>
    <w:p w14:paraId="5CEBA179" w14:textId="77777777" w:rsidR="008277F1" w:rsidRPr="001B6C7D" w:rsidRDefault="008277F1">
      <w:pPr>
        <w:pStyle w:val="Testo3colonne"/>
        <w:tabs>
          <w:tab w:val="left" w:pos="360"/>
        </w:tabs>
        <w:spacing w:before="85" w:after="227"/>
        <w:jc w:val="center"/>
        <w:rPr>
          <w:rFonts w:ascii="Cambria" w:eastAsia="Calibri" w:hAnsi="Cambria" w:cs="Times New Roman"/>
          <w:b/>
          <w:bCs/>
          <w:color w:val="auto"/>
          <w:sz w:val="24"/>
          <w:szCs w:val="24"/>
        </w:rPr>
      </w:pPr>
      <w:bookmarkStart w:id="1" w:name="_Hlk52276669"/>
    </w:p>
    <w:p w14:paraId="6DB80D83" w14:textId="300F7AED" w:rsidR="002141C0" w:rsidRPr="001B6C7D" w:rsidRDefault="00C23D13">
      <w:pPr>
        <w:pStyle w:val="Testo3colonne"/>
        <w:tabs>
          <w:tab w:val="left" w:pos="360"/>
        </w:tabs>
        <w:spacing w:before="85" w:after="227"/>
        <w:jc w:val="center"/>
        <w:rPr>
          <w:rFonts w:ascii="Cambria" w:eastAsia="Calibri" w:hAnsi="Cambria" w:cs="Times New Roman"/>
          <w:b/>
          <w:bCs/>
          <w:color w:val="auto"/>
          <w:sz w:val="24"/>
          <w:szCs w:val="24"/>
        </w:rPr>
      </w:pPr>
      <w:r w:rsidRPr="001B6C7D">
        <w:rPr>
          <w:rFonts w:ascii="Cambria" w:eastAsia="Calibri" w:hAnsi="Cambria" w:cs="Times New Roman"/>
          <w:b/>
          <w:bCs/>
          <w:color w:val="auto"/>
          <w:sz w:val="24"/>
          <w:szCs w:val="24"/>
        </w:rPr>
        <w:t>DICHIARA</w:t>
      </w:r>
    </w:p>
    <w:p w14:paraId="48EB449D" w14:textId="77777777" w:rsidR="002141C0" w:rsidRPr="001B6C7D" w:rsidRDefault="00C23D13">
      <w:pPr>
        <w:pStyle w:val="Testo3colonne"/>
        <w:numPr>
          <w:ilvl w:val="0"/>
          <w:numId w:val="12"/>
        </w:numPr>
        <w:tabs>
          <w:tab w:val="left" w:pos="-13320"/>
        </w:tabs>
        <w:spacing w:before="85" w:after="227"/>
        <w:rPr>
          <w:rFonts w:ascii="Cambria" w:hAnsi="Cambria"/>
        </w:rPr>
      </w:pPr>
      <w:r w:rsidRPr="001B6C7D">
        <w:rPr>
          <w:rFonts w:ascii="Cambria" w:eastAsia="Calibri" w:hAnsi="Cambria" w:cs="Times New Roman"/>
          <w:b/>
          <w:bCs/>
          <w:color w:val="auto"/>
          <w:sz w:val="28"/>
          <w:szCs w:val="28"/>
          <w:u w:val="single"/>
        </w:rPr>
        <w:t>A PENA DI ESCLUSIONE</w:t>
      </w:r>
      <w:r w:rsidRPr="001B6C7D">
        <w:rPr>
          <w:rFonts w:ascii="Cambria" w:eastAsia="Calibri" w:hAnsi="Cambria" w:cs="Times New Roman"/>
          <w:b/>
          <w:bCs/>
          <w:color w:val="auto"/>
          <w:sz w:val="24"/>
          <w:szCs w:val="24"/>
        </w:rPr>
        <w:t xml:space="preserve">, CHE I PROPRI ONERI AZIENDALI CONCERNENTI L'ADEMPIMENTO DELLE DISPOSIZIONI IN MATERIA DI SALUTE E SICUREZZA SUI LUOGHI DI LAVORI DI CUI ALL’ART. 108, COMMA 9 DLGS N.36/2023 SONO PARI A EURO (IN CIFRE) (IVA ESCLUSA):  </w:t>
      </w:r>
    </w:p>
    <w:p w14:paraId="04B415C7" w14:textId="77777777" w:rsidR="002141C0" w:rsidRPr="001B6C7D" w:rsidRDefault="00C23D13">
      <w:pPr>
        <w:pStyle w:val="Testo3colonne"/>
        <w:tabs>
          <w:tab w:val="left" w:pos="-2520"/>
        </w:tabs>
        <w:spacing w:before="85" w:after="227"/>
        <w:ind w:left="360"/>
        <w:jc w:val="center"/>
        <w:rPr>
          <w:rFonts w:ascii="Cambria" w:hAnsi="Cambria"/>
        </w:rPr>
      </w:pPr>
      <w:r w:rsidRPr="001B6C7D">
        <w:rPr>
          <w:rFonts w:ascii="Cambria" w:eastAsia="Calibri" w:hAnsi="Cambria" w:cs="Times New Roman"/>
          <w:b/>
          <w:bCs/>
          <w:color w:val="auto"/>
          <w:sz w:val="24"/>
          <w:szCs w:val="24"/>
        </w:rPr>
        <w:t>€ _________________________</w:t>
      </w:r>
    </w:p>
    <w:p w14:paraId="0BB42580" w14:textId="77777777" w:rsidR="002141C0" w:rsidRPr="001B6C7D" w:rsidRDefault="00C23D13">
      <w:pPr>
        <w:pStyle w:val="Testo3colonne"/>
        <w:numPr>
          <w:ilvl w:val="0"/>
          <w:numId w:val="12"/>
        </w:numPr>
        <w:tabs>
          <w:tab w:val="left" w:pos="-13320"/>
        </w:tabs>
        <w:spacing w:before="85" w:after="227"/>
        <w:rPr>
          <w:rFonts w:ascii="Cambria" w:hAnsi="Cambria"/>
        </w:rPr>
      </w:pPr>
      <w:r w:rsidRPr="001B6C7D">
        <w:rPr>
          <w:rFonts w:ascii="Cambria" w:eastAsia="Calibri" w:hAnsi="Cambria" w:cs="Times New Roman"/>
          <w:b/>
          <w:bCs/>
          <w:color w:val="auto"/>
          <w:sz w:val="28"/>
          <w:szCs w:val="28"/>
          <w:u w:val="single"/>
        </w:rPr>
        <w:t>A PENA DI ESCLUSIONE</w:t>
      </w:r>
      <w:r w:rsidRPr="001B6C7D">
        <w:rPr>
          <w:rFonts w:ascii="Cambria" w:eastAsia="Calibri" w:hAnsi="Cambria" w:cs="Times New Roman"/>
          <w:b/>
          <w:bCs/>
          <w:color w:val="auto"/>
          <w:sz w:val="24"/>
          <w:szCs w:val="24"/>
        </w:rPr>
        <w:t>, CHE I PROPRI COSTI DELLA MANODOPERA DI CUI ALL’ART. 41, COMMA 13 DLGS N. 36/2023 SONO PARI A EURO (IN CIFRE-) (IVA ESCLUSA).</w:t>
      </w:r>
    </w:p>
    <w:p w14:paraId="190F4771" w14:textId="77777777" w:rsidR="002141C0" w:rsidRPr="001B6C7D" w:rsidRDefault="00C23D13">
      <w:pPr>
        <w:pStyle w:val="Testo3colonne"/>
        <w:tabs>
          <w:tab w:val="left" w:pos="360"/>
        </w:tabs>
        <w:jc w:val="center"/>
        <w:rPr>
          <w:rFonts w:ascii="Cambria" w:eastAsia="Calibri" w:hAnsi="Cambria" w:cs="Times New Roman"/>
          <w:b/>
          <w:bCs/>
          <w:color w:val="auto"/>
          <w:sz w:val="24"/>
          <w:szCs w:val="24"/>
        </w:rPr>
      </w:pPr>
      <w:r w:rsidRPr="001B6C7D">
        <w:rPr>
          <w:rFonts w:ascii="Cambria" w:eastAsia="Calibri" w:hAnsi="Cambria" w:cs="Times New Roman"/>
          <w:b/>
          <w:bCs/>
          <w:color w:val="auto"/>
          <w:sz w:val="24"/>
          <w:szCs w:val="24"/>
        </w:rPr>
        <w:t>€ ____________________________</w:t>
      </w:r>
      <w:bookmarkEnd w:id="1"/>
    </w:p>
    <w:p w14:paraId="7A346668" w14:textId="77777777" w:rsidR="002141C0" w:rsidRPr="001B6C7D" w:rsidRDefault="002141C0">
      <w:pPr>
        <w:pStyle w:val="Testo3colonne"/>
        <w:tabs>
          <w:tab w:val="left" w:pos="360"/>
        </w:tabs>
        <w:jc w:val="center"/>
        <w:rPr>
          <w:rFonts w:ascii="Cambria" w:eastAsia="Calibri" w:hAnsi="Cambria" w:cs="Times New Roman"/>
          <w:b/>
          <w:bCs/>
          <w:color w:val="auto"/>
          <w:sz w:val="24"/>
          <w:szCs w:val="24"/>
        </w:rPr>
      </w:pPr>
    </w:p>
    <w:p w14:paraId="0E503E20" w14:textId="77777777" w:rsidR="008277F1" w:rsidRPr="001B6C7D" w:rsidRDefault="008277F1">
      <w:pPr>
        <w:pStyle w:val="Standard"/>
        <w:autoSpaceDE w:val="0"/>
        <w:spacing w:before="120"/>
        <w:ind w:hanging="13"/>
        <w:jc w:val="center"/>
        <w:rPr>
          <w:sz w:val="22"/>
          <w:szCs w:val="22"/>
        </w:rPr>
      </w:pPr>
    </w:p>
    <w:p w14:paraId="6C72EB54" w14:textId="376C1CEE" w:rsidR="002141C0" w:rsidRPr="001B6C7D" w:rsidRDefault="00C23D13">
      <w:pPr>
        <w:pStyle w:val="Standard"/>
        <w:autoSpaceDE w:val="0"/>
        <w:spacing w:before="120"/>
        <w:ind w:hanging="13"/>
        <w:jc w:val="center"/>
        <w:rPr>
          <w:sz w:val="22"/>
          <w:szCs w:val="22"/>
        </w:rPr>
      </w:pPr>
      <w:r w:rsidRPr="001B6C7D">
        <w:rPr>
          <w:sz w:val="22"/>
          <w:szCs w:val="22"/>
        </w:rPr>
        <w:t>FIRMA</w:t>
      </w:r>
    </w:p>
    <w:p w14:paraId="0FBAF3D9" w14:textId="77777777" w:rsidR="002141C0" w:rsidRPr="001B6C7D" w:rsidRDefault="00C23D13">
      <w:pPr>
        <w:pStyle w:val="Standard"/>
        <w:autoSpaceDE w:val="0"/>
        <w:spacing w:before="120"/>
        <w:ind w:hanging="13"/>
        <w:jc w:val="center"/>
        <w:rPr>
          <w:sz w:val="22"/>
          <w:szCs w:val="22"/>
        </w:rPr>
      </w:pPr>
      <w:r w:rsidRPr="001B6C7D">
        <w:rPr>
          <w:sz w:val="22"/>
          <w:szCs w:val="22"/>
        </w:rPr>
        <w:t>(Documento firmato digitalmente)</w:t>
      </w:r>
    </w:p>
    <w:p w14:paraId="122988E7" w14:textId="77777777" w:rsidR="002141C0" w:rsidRPr="001B6C7D" w:rsidRDefault="00C23D13">
      <w:pPr>
        <w:pStyle w:val="Standard"/>
        <w:tabs>
          <w:tab w:val="left" w:pos="360"/>
        </w:tabs>
        <w:autoSpaceDE w:val="0"/>
        <w:spacing w:before="120"/>
        <w:ind w:hanging="13"/>
        <w:jc w:val="center"/>
      </w:pPr>
      <w:r w:rsidRPr="001B6C7D">
        <w:rPr>
          <w:i/>
          <w:iCs/>
          <w:sz w:val="20"/>
          <w:szCs w:val="20"/>
          <w:u w:val="single"/>
        </w:rPr>
        <w:t>(l’offerta economica,</w:t>
      </w:r>
      <w:r w:rsidRPr="001B6C7D">
        <w:rPr>
          <w:b/>
          <w:i/>
          <w:iCs/>
          <w:sz w:val="20"/>
          <w:szCs w:val="20"/>
          <w:u w:val="single"/>
        </w:rPr>
        <w:t xml:space="preserve"> a pena di esclusione</w:t>
      </w:r>
      <w:r w:rsidRPr="001B6C7D">
        <w:rPr>
          <w:i/>
          <w:iCs/>
          <w:sz w:val="20"/>
          <w:szCs w:val="20"/>
          <w:u w:val="single"/>
        </w:rPr>
        <w:t>, deve essere sottoscritta con le modalità indicate per la sottoscrizione della documentazione amministrativa di cui al paragrafo 15 della Lettera d’invito</w:t>
      </w:r>
      <w:r w:rsidRPr="001B6C7D">
        <w:rPr>
          <w:rFonts w:eastAsia="Calibri"/>
          <w:i/>
          <w:iCs/>
          <w:sz w:val="20"/>
          <w:szCs w:val="20"/>
          <w:lang w:eastAsia="ar-SA"/>
        </w:rPr>
        <w:t>)</w:t>
      </w:r>
    </w:p>
    <w:p w14:paraId="5E75BAD1" w14:textId="77777777" w:rsidR="002141C0" w:rsidRPr="001B6C7D" w:rsidRDefault="002141C0">
      <w:pPr>
        <w:pStyle w:val="Standard"/>
        <w:widowControl w:val="0"/>
        <w:autoSpaceDE w:val="0"/>
        <w:spacing w:after="240"/>
        <w:jc w:val="both"/>
        <w:rPr>
          <w:i/>
        </w:rPr>
      </w:pPr>
    </w:p>
    <w:p w14:paraId="43437DB3" w14:textId="77777777" w:rsidR="008277F1" w:rsidRPr="001B6C7D" w:rsidRDefault="008277F1">
      <w:pPr>
        <w:pStyle w:val="Textbody"/>
        <w:autoSpaceDE w:val="0"/>
        <w:spacing w:after="240"/>
        <w:jc w:val="center"/>
        <w:rPr>
          <w:rFonts w:ascii="Cambria" w:hAnsi="Cambria" w:cs="Times New Roman"/>
          <w:b/>
          <w:i/>
          <w:color w:val="FF0000"/>
          <w:sz w:val="22"/>
        </w:rPr>
      </w:pPr>
    </w:p>
    <w:p w14:paraId="658CC6E7" w14:textId="1CB768FD" w:rsidR="002141C0" w:rsidRPr="001B6C7D" w:rsidRDefault="00C23D13">
      <w:pPr>
        <w:pStyle w:val="Textbody"/>
        <w:autoSpaceDE w:val="0"/>
        <w:spacing w:after="240"/>
        <w:jc w:val="center"/>
        <w:rPr>
          <w:rFonts w:ascii="Cambria" w:hAnsi="Cambria"/>
        </w:rPr>
      </w:pPr>
      <w:r w:rsidRPr="001B6C7D">
        <w:rPr>
          <w:rFonts w:ascii="Cambria" w:hAnsi="Cambria" w:cs="Times New Roman"/>
          <w:b/>
          <w:i/>
          <w:color w:val="FF0000"/>
          <w:sz w:val="22"/>
        </w:rPr>
        <w:t>(solo per i raggruppamenti temporanei non ancora costituiti formalmente)</w:t>
      </w:r>
    </w:p>
    <w:p w14:paraId="64B78A18" w14:textId="77777777" w:rsidR="002141C0" w:rsidRPr="001B6C7D" w:rsidRDefault="00C23D13">
      <w:pPr>
        <w:pStyle w:val="Textbody"/>
        <w:jc w:val="both"/>
        <w:rPr>
          <w:rFonts w:ascii="Cambria" w:hAnsi="Cambria" w:cs="Times New Roman"/>
        </w:rPr>
      </w:pPr>
      <w:r w:rsidRPr="001B6C7D">
        <w:rPr>
          <w:rFonts w:ascii="Cambria" w:hAnsi="Cambria" w:cs="Times New Roman"/>
        </w:rPr>
        <w:t>I sottoscritti, agenti in nome e per conto dei relativi operatori economici con la presente:</w:t>
      </w:r>
    </w:p>
    <w:p w14:paraId="7039B66C" w14:textId="77777777" w:rsidR="002141C0" w:rsidRPr="001B6C7D" w:rsidRDefault="00C23D13">
      <w:pPr>
        <w:pStyle w:val="Titolo4"/>
        <w:jc w:val="center"/>
        <w:rPr>
          <w:rFonts w:ascii="Cambria" w:hAnsi="Cambria" w:cs="Times New Roman"/>
        </w:rPr>
      </w:pPr>
      <w:r w:rsidRPr="001B6C7D">
        <w:rPr>
          <w:rFonts w:ascii="Cambria" w:hAnsi="Cambria" w:cs="Times New Roman"/>
        </w:rPr>
        <w:t>DICHIARANO DI IMPEGNARSI IRREVOCABILMENTE</w:t>
      </w:r>
    </w:p>
    <w:p w14:paraId="7118492A" w14:textId="77777777" w:rsidR="002141C0" w:rsidRPr="001B6C7D" w:rsidRDefault="00C23D13">
      <w:pPr>
        <w:pStyle w:val="Textbody"/>
        <w:spacing w:before="80" w:after="80"/>
        <w:jc w:val="both"/>
        <w:rPr>
          <w:rFonts w:ascii="Cambria" w:hAnsi="Cambria" w:cs="Times New Roman"/>
          <w:sz w:val="22"/>
        </w:rPr>
      </w:pPr>
      <w:r w:rsidRPr="001B6C7D">
        <w:rPr>
          <w:rFonts w:ascii="Cambria" w:hAnsi="Cambria" w:cs="Times New Roman"/>
          <w:sz w:val="22"/>
        </w:rPr>
        <w:t>in caso di aggiudicazione, a conferire mandato collettivo speciale con rappresentanza all’operatore economico come sopra individuato nella presente offerta economica, qualificato come capogruppo mandatario, il quale stipulerà il contratto in nome e per conto proprio e dell’/gli operatore/i economico/i mandante/i.</w:t>
      </w:r>
    </w:p>
    <w:p w14:paraId="4BBBBAE1" w14:textId="77777777" w:rsidR="002141C0" w:rsidRPr="001B6C7D" w:rsidRDefault="00C23D13">
      <w:pPr>
        <w:pStyle w:val="Titolo4"/>
        <w:jc w:val="center"/>
        <w:rPr>
          <w:rFonts w:ascii="Cambria" w:hAnsi="Cambria" w:cs="Times New Roman"/>
        </w:rPr>
      </w:pPr>
      <w:r w:rsidRPr="001B6C7D">
        <w:rPr>
          <w:rFonts w:ascii="Cambria" w:hAnsi="Cambria" w:cs="Times New Roman"/>
        </w:rPr>
        <w:t>SOTTOSCRIVONO IN SOLIDO L’OFFERTA CHE PRECEDE</w:t>
      </w:r>
    </w:p>
    <w:tbl>
      <w:tblPr>
        <w:tblW w:w="10309" w:type="dxa"/>
        <w:tblInd w:w="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7"/>
        <w:gridCol w:w="1077"/>
        <w:gridCol w:w="669"/>
        <w:gridCol w:w="1827"/>
        <w:gridCol w:w="232"/>
        <w:gridCol w:w="968"/>
        <w:gridCol w:w="600"/>
        <w:gridCol w:w="3519"/>
      </w:tblGrid>
      <w:tr w:rsidR="002141C0" w:rsidRPr="001B6C7D" w14:paraId="3C0816E2" w14:textId="77777777">
        <w:tc>
          <w:tcPr>
            <w:tcW w:w="10309" w:type="dxa"/>
            <w:gridSpan w:val="8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BFD35DB" w14:textId="77777777" w:rsidR="002141C0" w:rsidRPr="001B6C7D" w:rsidRDefault="00C23D13">
            <w:pPr>
              <w:pStyle w:val="TableContents"/>
              <w:spacing w:before="60" w:after="60"/>
              <w:rPr>
                <w:rFonts w:ascii="Cambria" w:hAnsi="Cambria"/>
              </w:rPr>
            </w:pPr>
            <w:r w:rsidRPr="001B6C7D">
              <w:rPr>
                <w:rFonts w:ascii="Cambria" w:hAnsi="Cambria"/>
                <w:sz w:val="22"/>
              </w:rPr>
              <w:t xml:space="preserve">in qualità di </w:t>
            </w:r>
            <w:r w:rsidRPr="001B6C7D">
              <w:rPr>
                <w:rFonts w:ascii="Cambria" w:hAnsi="Cambria"/>
                <w:b/>
                <w:sz w:val="22"/>
              </w:rPr>
              <w:t>mandanti</w:t>
            </w:r>
            <w:r w:rsidRPr="001B6C7D">
              <w:rPr>
                <w:rFonts w:ascii="Cambria" w:hAnsi="Cambria"/>
                <w:sz w:val="22"/>
              </w:rPr>
              <w:t>, i seguenti operatori economici:</w:t>
            </w:r>
          </w:p>
        </w:tc>
      </w:tr>
      <w:tr w:rsidR="002141C0" w:rsidRPr="001B6C7D" w14:paraId="3D637612" w14:textId="77777777">
        <w:tc>
          <w:tcPr>
            <w:tcW w:w="14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D62AD8D" w14:textId="77777777" w:rsidR="002141C0" w:rsidRPr="001B6C7D" w:rsidRDefault="00C23D13">
            <w:pPr>
              <w:pStyle w:val="TableContents"/>
              <w:spacing w:before="60" w:after="60"/>
              <w:rPr>
                <w:rFonts w:ascii="Cambria" w:hAnsi="Cambria"/>
                <w:sz w:val="22"/>
              </w:rPr>
            </w:pPr>
            <w:r w:rsidRPr="001B6C7D">
              <w:rPr>
                <w:rFonts w:ascii="Cambria" w:hAnsi="Cambria"/>
                <w:sz w:val="22"/>
              </w:rPr>
              <w:t>1) il sottoscritto</w:t>
            </w:r>
          </w:p>
        </w:tc>
        <w:tc>
          <w:tcPr>
            <w:tcW w:w="3573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DA8BEB4" w14:textId="77777777" w:rsidR="002141C0" w:rsidRPr="001B6C7D" w:rsidRDefault="00C23D13">
            <w:pPr>
              <w:pStyle w:val="TableContents"/>
              <w:pBdr>
                <w:bottom w:val="single" w:sz="8" w:space="1" w:color="000000"/>
              </w:pBdr>
              <w:spacing w:before="60" w:after="60"/>
              <w:rPr>
                <w:rFonts w:ascii="Cambria" w:hAnsi="Cambria"/>
              </w:rPr>
            </w:pPr>
            <w:r w:rsidRPr="001B6C7D">
              <w:rPr>
                <w:rFonts w:ascii="Cambria" w:hAnsi="Cambria"/>
              </w:rPr>
              <w:t> </w:t>
            </w:r>
          </w:p>
        </w:tc>
        <w:tc>
          <w:tcPr>
            <w:tcW w:w="1200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DA90057" w14:textId="77777777" w:rsidR="002141C0" w:rsidRPr="001B6C7D" w:rsidRDefault="00C23D13">
            <w:pPr>
              <w:pStyle w:val="TableContents"/>
              <w:spacing w:before="60" w:after="60"/>
              <w:rPr>
                <w:rFonts w:ascii="Cambria" w:hAnsi="Cambria"/>
                <w:sz w:val="22"/>
              </w:rPr>
            </w:pPr>
            <w:r w:rsidRPr="001B6C7D">
              <w:rPr>
                <w:rFonts w:ascii="Cambria" w:hAnsi="Cambria"/>
                <w:sz w:val="22"/>
              </w:rPr>
              <w:t>in qualità di </w:t>
            </w:r>
          </w:p>
        </w:tc>
        <w:tc>
          <w:tcPr>
            <w:tcW w:w="4119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77EFAAC" w14:textId="77777777" w:rsidR="002141C0" w:rsidRPr="001B6C7D" w:rsidRDefault="00C23D13">
            <w:pPr>
              <w:pStyle w:val="TableContents"/>
              <w:pBdr>
                <w:bottom w:val="single" w:sz="8" w:space="1" w:color="000000"/>
              </w:pBdr>
              <w:spacing w:before="60" w:after="60"/>
              <w:rPr>
                <w:rFonts w:ascii="Cambria" w:hAnsi="Cambria"/>
              </w:rPr>
            </w:pPr>
            <w:r w:rsidRPr="001B6C7D">
              <w:rPr>
                <w:rFonts w:ascii="Cambria" w:hAnsi="Cambria"/>
              </w:rPr>
              <w:t> </w:t>
            </w:r>
          </w:p>
        </w:tc>
      </w:tr>
      <w:tr w:rsidR="002141C0" w:rsidRPr="001B6C7D" w14:paraId="68FE4593" w14:textId="77777777">
        <w:tc>
          <w:tcPr>
            <w:tcW w:w="10309" w:type="dxa"/>
            <w:gridSpan w:val="8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B5655C" w14:textId="77777777" w:rsidR="002141C0" w:rsidRPr="001B6C7D" w:rsidRDefault="00C23D13">
            <w:pPr>
              <w:pStyle w:val="TableContents"/>
              <w:spacing w:before="60" w:after="60"/>
              <w:rPr>
                <w:rFonts w:ascii="Cambria" w:hAnsi="Cambria"/>
              </w:rPr>
            </w:pPr>
            <w:r w:rsidRPr="001B6C7D">
              <w:rPr>
                <w:rFonts w:ascii="Cambria" w:hAnsi="Cambria"/>
              </w:rPr>
              <w:t> </w:t>
            </w:r>
          </w:p>
        </w:tc>
      </w:tr>
      <w:tr w:rsidR="002141C0" w:rsidRPr="001B6C7D" w14:paraId="1F365B43" w14:textId="77777777">
        <w:tc>
          <w:tcPr>
            <w:tcW w:w="2494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DBFF95B" w14:textId="77777777" w:rsidR="002141C0" w:rsidRPr="001B6C7D" w:rsidRDefault="00C23D13">
            <w:pPr>
              <w:pStyle w:val="TableContents"/>
              <w:spacing w:before="60" w:after="60"/>
              <w:rPr>
                <w:rFonts w:ascii="Cambria" w:hAnsi="Cambria"/>
                <w:sz w:val="22"/>
              </w:rPr>
            </w:pPr>
            <w:r w:rsidRPr="001B6C7D">
              <w:rPr>
                <w:rFonts w:ascii="Cambria" w:hAnsi="Cambria"/>
                <w:sz w:val="22"/>
              </w:rPr>
              <w:t>dell’operatore economico:</w:t>
            </w:r>
          </w:p>
        </w:tc>
        <w:tc>
          <w:tcPr>
            <w:tcW w:w="2728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8CE19E9" w14:textId="77777777" w:rsidR="002141C0" w:rsidRPr="001B6C7D" w:rsidRDefault="00C23D13">
            <w:pPr>
              <w:pStyle w:val="TableContents"/>
              <w:pBdr>
                <w:bottom w:val="single" w:sz="8" w:space="1" w:color="000000"/>
              </w:pBdr>
              <w:spacing w:before="60" w:after="60"/>
              <w:rPr>
                <w:rFonts w:ascii="Cambria" w:hAnsi="Cambria"/>
              </w:rPr>
            </w:pPr>
            <w:r w:rsidRPr="001B6C7D">
              <w:rPr>
                <w:rFonts w:ascii="Cambria" w:hAnsi="Cambria"/>
              </w:rPr>
              <w:t> </w:t>
            </w:r>
          </w:p>
        </w:tc>
        <w:tc>
          <w:tcPr>
            <w:tcW w:w="15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5C4D13E" w14:textId="77777777" w:rsidR="002141C0" w:rsidRPr="001B6C7D" w:rsidRDefault="00C23D13">
            <w:pPr>
              <w:pStyle w:val="TableContents"/>
              <w:pBdr>
                <w:right w:val="single" w:sz="8" w:space="1" w:color="000000"/>
              </w:pBdr>
              <w:spacing w:before="60" w:after="60"/>
              <w:jc w:val="right"/>
              <w:rPr>
                <w:rFonts w:ascii="Cambria" w:hAnsi="Cambria"/>
                <w:sz w:val="22"/>
              </w:rPr>
            </w:pPr>
            <w:r w:rsidRPr="001B6C7D">
              <w:rPr>
                <w:rFonts w:ascii="Cambria" w:hAnsi="Cambria"/>
                <w:sz w:val="22"/>
              </w:rPr>
              <w:t>cod. fiscale:</w:t>
            </w:r>
          </w:p>
        </w:tc>
        <w:tc>
          <w:tcPr>
            <w:tcW w:w="351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9C09F3" w14:textId="77777777" w:rsidR="002141C0" w:rsidRPr="001B6C7D" w:rsidRDefault="00C23D13">
            <w:pPr>
              <w:pStyle w:val="TableContents"/>
              <w:pBdr>
                <w:bottom w:val="single" w:sz="8" w:space="1" w:color="000000"/>
                <w:right w:val="single" w:sz="8" w:space="1" w:color="000000"/>
              </w:pBdr>
              <w:spacing w:before="60" w:after="60"/>
              <w:rPr>
                <w:rFonts w:ascii="Cambria" w:hAnsi="Cambria"/>
              </w:rPr>
            </w:pPr>
            <w:r w:rsidRPr="001B6C7D">
              <w:rPr>
                <w:rFonts w:ascii="Cambria" w:hAnsi="Cambria"/>
              </w:rPr>
              <w:t> </w:t>
            </w:r>
          </w:p>
        </w:tc>
      </w:tr>
      <w:tr w:rsidR="002141C0" w:rsidRPr="001B6C7D" w14:paraId="16A79D19" w14:textId="77777777">
        <w:tc>
          <w:tcPr>
            <w:tcW w:w="6790" w:type="dxa"/>
            <w:gridSpan w:val="7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357E4B9" w14:textId="77777777" w:rsidR="002141C0" w:rsidRPr="001B6C7D" w:rsidRDefault="002141C0">
            <w:pPr>
              <w:pStyle w:val="TableContents"/>
              <w:spacing w:before="60" w:after="60"/>
              <w:rPr>
                <w:rFonts w:ascii="Cambria" w:hAnsi="Cambria"/>
                <w:sz w:val="22"/>
              </w:rPr>
            </w:pPr>
          </w:p>
        </w:tc>
        <w:tc>
          <w:tcPr>
            <w:tcW w:w="351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DEE3657" w14:textId="77777777" w:rsidR="002141C0" w:rsidRPr="001B6C7D" w:rsidRDefault="00C23D13">
            <w:pPr>
              <w:pStyle w:val="TableContents"/>
              <w:pBdr>
                <w:bottom w:val="single" w:sz="8" w:space="1" w:color="000000"/>
              </w:pBdr>
              <w:spacing w:before="60" w:after="60"/>
              <w:rPr>
                <w:rFonts w:ascii="Cambria" w:hAnsi="Cambria"/>
              </w:rPr>
            </w:pPr>
            <w:r w:rsidRPr="001B6C7D">
              <w:rPr>
                <w:rFonts w:ascii="Cambria" w:hAnsi="Cambria"/>
              </w:rPr>
              <w:t> </w:t>
            </w:r>
          </w:p>
        </w:tc>
      </w:tr>
      <w:tr w:rsidR="002141C0" w:rsidRPr="001B6C7D" w14:paraId="294049EE" w14:textId="77777777">
        <w:tc>
          <w:tcPr>
            <w:tcW w:w="3163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42745E" w14:textId="77777777" w:rsidR="002141C0" w:rsidRPr="001B6C7D" w:rsidRDefault="00C23D13">
            <w:pPr>
              <w:pStyle w:val="TableContents"/>
              <w:spacing w:before="120" w:after="120"/>
              <w:rPr>
                <w:rFonts w:ascii="Cambria" w:hAnsi="Cambria"/>
                <w:sz w:val="22"/>
              </w:rPr>
            </w:pPr>
            <w:r w:rsidRPr="001B6C7D">
              <w:rPr>
                <w:rFonts w:ascii="Cambria" w:hAnsi="Cambria"/>
                <w:sz w:val="22"/>
              </w:rPr>
              <w:t>Sottoscrive l’atto di impegno e la dichiarazione di offerta:</w:t>
            </w:r>
          </w:p>
        </w:tc>
        <w:tc>
          <w:tcPr>
            <w:tcW w:w="7146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B76FB0A" w14:textId="77777777" w:rsidR="002141C0" w:rsidRPr="001B6C7D" w:rsidRDefault="00C23D13">
            <w:pPr>
              <w:pStyle w:val="TableContents"/>
              <w:pBdr>
                <w:bottom w:val="single" w:sz="8" w:space="1" w:color="000000"/>
              </w:pBdr>
              <w:spacing w:before="120" w:after="120"/>
              <w:jc w:val="right"/>
              <w:rPr>
                <w:rFonts w:ascii="Cambria" w:hAnsi="Cambria"/>
              </w:rPr>
            </w:pPr>
            <w:r w:rsidRPr="001B6C7D">
              <w:rPr>
                <w:rFonts w:ascii="Cambria" w:hAnsi="Cambria"/>
              </w:rPr>
              <w:t> </w:t>
            </w:r>
          </w:p>
          <w:p w14:paraId="6E896DA5" w14:textId="77777777" w:rsidR="002141C0" w:rsidRPr="001B6C7D" w:rsidRDefault="00C23D13">
            <w:pPr>
              <w:pStyle w:val="TableContents"/>
              <w:pBdr>
                <w:bottom w:val="single" w:sz="8" w:space="1" w:color="000000"/>
              </w:pBdr>
              <w:spacing w:before="120" w:after="120"/>
              <w:jc w:val="right"/>
              <w:rPr>
                <w:rFonts w:ascii="Cambria" w:hAnsi="Cambria"/>
              </w:rPr>
            </w:pPr>
            <w:r w:rsidRPr="001B6C7D">
              <w:rPr>
                <w:rFonts w:ascii="Cambria" w:hAnsi="Cambria"/>
              </w:rPr>
              <w:t> </w:t>
            </w:r>
          </w:p>
        </w:tc>
      </w:tr>
    </w:tbl>
    <w:p w14:paraId="2260F406" w14:textId="77777777" w:rsidR="002141C0" w:rsidRPr="001B6C7D" w:rsidRDefault="002141C0">
      <w:pPr>
        <w:pStyle w:val="Textbody"/>
        <w:spacing w:after="0"/>
        <w:rPr>
          <w:rFonts w:ascii="Cambria" w:hAnsi="Cambria" w:cs="Times New Roman"/>
        </w:rPr>
      </w:pPr>
    </w:p>
    <w:p w14:paraId="7C7E455F" w14:textId="77777777" w:rsidR="002141C0" w:rsidRPr="001B6C7D" w:rsidRDefault="002141C0">
      <w:pPr>
        <w:pStyle w:val="Textbody"/>
        <w:spacing w:after="0"/>
        <w:rPr>
          <w:rFonts w:ascii="Cambria" w:hAnsi="Cambria" w:cs="Times New Roman"/>
        </w:rPr>
      </w:pPr>
    </w:p>
    <w:tbl>
      <w:tblPr>
        <w:tblW w:w="10309" w:type="dxa"/>
        <w:tblInd w:w="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7"/>
        <w:gridCol w:w="1077"/>
        <w:gridCol w:w="669"/>
        <w:gridCol w:w="1827"/>
        <w:gridCol w:w="232"/>
        <w:gridCol w:w="968"/>
        <w:gridCol w:w="600"/>
        <w:gridCol w:w="3519"/>
      </w:tblGrid>
      <w:tr w:rsidR="002141C0" w:rsidRPr="001B6C7D" w14:paraId="0823A51B" w14:textId="77777777">
        <w:tc>
          <w:tcPr>
            <w:tcW w:w="141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3383A63" w14:textId="77777777" w:rsidR="002141C0" w:rsidRPr="001B6C7D" w:rsidRDefault="00C23D13">
            <w:pPr>
              <w:pStyle w:val="TableContents"/>
              <w:spacing w:before="60" w:after="60"/>
              <w:rPr>
                <w:rFonts w:ascii="Cambria" w:hAnsi="Cambria"/>
                <w:sz w:val="22"/>
              </w:rPr>
            </w:pPr>
            <w:r w:rsidRPr="001B6C7D">
              <w:rPr>
                <w:rFonts w:ascii="Cambria" w:hAnsi="Cambria"/>
                <w:sz w:val="22"/>
              </w:rPr>
              <w:t>2) il sottoscritto</w:t>
            </w:r>
          </w:p>
        </w:tc>
        <w:tc>
          <w:tcPr>
            <w:tcW w:w="3573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F249897" w14:textId="77777777" w:rsidR="002141C0" w:rsidRPr="001B6C7D" w:rsidRDefault="00C23D13">
            <w:pPr>
              <w:pStyle w:val="TableContents"/>
              <w:pBdr>
                <w:bottom w:val="single" w:sz="8" w:space="1" w:color="000000"/>
              </w:pBdr>
              <w:spacing w:before="60" w:after="60"/>
              <w:rPr>
                <w:rFonts w:ascii="Cambria" w:hAnsi="Cambria"/>
              </w:rPr>
            </w:pPr>
            <w:r w:rsidRPr="001B6C7D">
              <w:rPr>
                <w:rFonts w:ascii="Cambria" w:hAnsi="Cambria"/>
              </w:rPr>
              <w:t> </w:t>
            </w:r>
          </w:p>
        </w:tc>
        <w:tc>
          <w:tcPr>
            <w:tcW w:w="1200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9FED4A3" w14:textId="77777777" w:rsidR="002141C0" w:rsidRPr="001B6C7D" w:rsidRDefault="00C23D13">
            <w:pPr>
              <w:pStyle w:val="TableContents"/>
              <w:spacing w:before="60" w:after="60"/>
              <w:rPr>
                <w:rFonts w:ascii="Cambria" w:hAnsi="Cambria"/>
                <w:sz w:val="22"/>
              </w:rPr>
            </w:pPr>
            <w:r w:rsidRPr="001B6C7D">
              <w:rPr>
                <w:rFonts w:ascii="Cambria" w:hAnsi="Cambria"/>
                <w:sz w:val="22"/>
              </w:rPr>
              <w:t>in qualità di </w:t>
            </w:r>
          </w:p>
        </w:tc>
        <w:tc>
          <w:tcPr>
            <w:tcW w:w="4119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304DC0" w14:textId="77777777" w:rsidR="002141C0" w:rsidRPr="001B6C7D" w:rsidRDefault="00C23D13">
            <w:pPr>
              <w:pStyle w:val="TableContents"/>
              <w:pBdr>
                <w:bottom w:val="single" w:sz="8" w:space="1" w:color="000000"/>
              </w:pBdr>
              <w:spacing w:before="60" w:after="60"/>
              <w:rPr>
                <w:rFonts w:ascii="Cambria" w:hAnsi="Cambria"/>
              </w:rPr>
            </w:pPr>
            <w:r w:rsidRPr="001B6C7D">
              <w:rPr>
                <w:rFonts w:ascii="Cambria" w:hAnsi="Cambria"/>
              </w:rPr>
              <w:t> </w:t>
            </w:r>
          </w:p>
        </w:tc>
      </w:tr>
      <w:tr w:rsidR="002141C0" w:rsidRPr="001B6C7D" w14:paraId="3D0CA9EA" w14:textId="77777777">
        <w:tc>
          <w:tcPr>
            <w:tcW w:w="10309" w:type="dxa"/>
            <w:gridSpan w:val="8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81B514" w14:textId="77777777" w:rsidR="002141C0" w:rsidRPr="001B6C7D" w:rsidRDefault="00C23D13">
            <w:pPr>
              <w:pStyle w:val="TableContents"/>
              <w:spacing w:before="60" w:after="60"/>
              <w:rPr>
                <w:rFonts w:ascii="Cambria" w:hAnsi="Cambria"/>
              </w:rPr>
            </w:pPr>
            <w:r w:rsidRPr="001B6C7D">
              <w:rPr>
                <w:rFonts w:ascii="Cambria" w:hAnsi="Cambria"/>
              </w:rPr>
              <w:t> </w:t>
            </w:r>
          </w:p>
        </w:tc>
      </w:tr>
      <w:tr w:rsidR="002141C0" w:rsidRPr="001B6C7D" w14:paraId="68D87921" w14:textId="77777777">
        <w:tc>
          <w:tcPr>
            <w:tcW w:w="2494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DF5432" w14:textId="77777777" w:rsidR="002141C0" w:rsidRPr="001B6C7D" w:rsidRDefault="00C23D13">
            <w:pPr>
              <w:pStyle w:val="TableContents"/>
              <w:spacing w:before="60" w:after="60"/>
              <w:rPr>
                <w:rFonts w:ascii="Cambria" w:hAnsi="Cambria"/>
                <w:sz w:val="22"/>
              </w:rPr>
            </w:pPr>
            <w:r w:rsidRPr="001B6C7D">
              <w:rPr>
                <w:rFonts w:ascii="Cambria" w:hAnsi="Cambria"/>
                <w:sz w:val="22"/>
              </w:rPr>
              <w:t>dell’operatore economico:</w:t>
            </w:r>
          </w:p>
        </w:tc>
        <w:tc>
          <w:tcPr>
            <w:tcW w:w="2728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ADC200" w14:textId="77777777" w:rsidR="002141C0" w:rsidRPr="001B6C7D" w:rsidRDefault="00C23D13">
            <w:pPr>
              <w:pStyle w:val="TableContents"/>
              <w:pBdr>
                <w:bottom w:val="single" w:sz="8" w:space="1" w:color="000000"/>
              </w:pBdr>
              <w:spacing w:before="60" w:after="60"/>
              <w:rPr>
                <w:rFonts w:ascii="Cambria" w:hAnsi="Cambria"/>
              </w:rPr>
            </w:pPr>
            <w:r w:rsidRPr="001B6C7D">
              <w:rPr>
                <w:rFonts w:ascii="Cambria" w:hAnsi="Cambria"/>
              </w:rPr>
              <w:t> </w:t>
            </w:r>
          </w:p>
        </w:tc>
        <w:tc>
          <w:tcPr>
            <w:tcW w:w="1568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FF870E9" w14:textId="77777777" w:rsidR="002141C0" w:rsidRPr="001B6C7D" w:rsidRDefault="00C23D13">
            <w:pPr>
              <w:pStyle w:val="TableContents"/>
              <w:pBdr>
                <w:right w:val="single" w:sz="8" w:space="1" w:color="000000"/>
              </w:pBdr>
              <w:spacing w:before="60" w:after="60"/>
              <w:jc w:val="right"/>
              <w:rPr>
                <w:rFonts w:ascii="Cambria" w:hAnsi="Cambria"/>
                <w:sz w:val="22"/>
              </w:rPr>
            </w:pPr>
            <w:r w:rsidRPr="001B6C7D">
              <w:rPr>
                <w:rFonts w:ascii="Cambria" w:hAnsi="Cambria"/>
                <w:sz w:val="22"/>
              </w:rPr>
              <w:t>cod. fiscale:</w:t>
            </w:r>
          </w:p>
        </w:tc>
        <w:tc>
          <w:tcPr>
            <w:tcW w:w="351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9107EAC" w14:textId="77777777" w:rsidR="002141C0" w:rsidRPr="001B6C7D" w:rsidRDefault="00C23D13">
            <w:pPr>
              <w:pStyle w:val="TableContents"/>
              <w:pBdr>
                <w:bottom w:val="single" w:sz="8" w:space="1" w:color="000000"/>
                <w:right w:val="single" w:sz="8" w:space="1" w:color="000000"/>
              </w:pBdr>
              <w:spacing w:before="60" w:after="60"/>
              <w:rPr>
                <w:rFonts w:ascii="Cambria" w:hAnsi="Cambria"/>
              </w:rPr>
            </w:pPr>
            <w:r w:rsidRPr="001B6C7D">
              <w:rPr>
                <w:rFonts w:ascii="Cambria" w:hAnsi="Cambria"/>
              </w:rPr>
              <w:t> </w:t>
            </w:r>
          </w:p>
        </w:tc>
      </w:tr>
      <w:tr w:rsidR="002141C0" w:rsidRPr="001B6C7D" w14:paraId="6893B61D" w14:textId="77777777">
        <w:tc>
          <w:tcPr>
            <w:tcW w:w="6790" w:type="dxa"/>
            <w:gridSpan w:val="7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3ABCF5D" w14:textId="77777777" w:rsidR="002141C0" w:rsidRPr="001B6C7D" w:rsidRDefault="002141C0">
            <w:pPr>
              <w:pStyle w:val="TableContents"/>
              <w:spacing w:before="60" w:after="60"/>
              <w:rPr>
                <w:rFonts w:ascii="Cambria" w:hAnsi="Cambria"/>
                <w:sz w:val="22"/>
              </w:rPr>
            </w:pPr>
          </w:p>
        </w:tc>
        <w:tc>
          <w:tcPr>
            <w:tcW w:w="351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13EFD9A" w14:textId="77777777" w:rsidR="002141C0" w:rsidRPr="001B6C7D" w:rsidRDefault="00C23D13">
            <w:pPr>
              <w:pStyle w:val="TableContents"/>
              <w:pBdr>
                <w:bottom w:val="single" w:sz="8" w:space="1" w:color="000000"/>
              </w:pBdr>
              <w:spacing w:before="60" w:after="60"/>
              <w:rPr>
                <w:rFonts w:ascii="Cambria" w:hAnsi="Cambria"/>
              </w:rPr>
            </w:pPr>
            <w:r w:rsidRPr="001B6C7D">
              <w:rPr>
                <w:rFonts w:ascii="Cambria" w:hAnsi="Cambria"/>
              </w:rPr>
              <w:t> </w:t>
            </w:r>
          </w:p>
        </w:tc>
      </w:tr>
      <w:tr w:rsidR="002141C0" w:rsidRPr="001B6C7D" w14:paraId="30380443" w14:textId="77777777">
        <w:tc>
          <w:tcPr>
            <w:tcW w:w="3163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BE6715" w14:textId="77777777" w:rsidR="002141C0" w:rsidRPr="001B6C7D" w:rsidRDefault="00C23D13">
            <w:pPr>
              <w:pStyle w:val="TableContents"/>
              <w:spacing w:before="120" w:after="120"/>
              <w:rPr>
                <w:rFonts w:ascii="Cambria" w:hAnsi="Cambria"/>
                <w:sz w:val="22"/>
              </w:rPr>
            </w:pPr>
            <w:r w:rsidRPr="001B6C7D">
              <w:rPr>
                <w:rFonts w:ascii="Cambria" w:hAnsi="Cambria"/>
                <w:sz w:val="22"/>
              </w:rPr>
              <w:t>Sottoscrive l’atto di impegno e la dichiarazione di offerta:</w:t>
            </w:r>
          </w:p>
        </w:tc>
        <w:tc>
          <w:tcPr>
            <w:tcW w:w="7146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48548D2" w14:textId="77777777" w:rsidR="002141C0" w:rsidRPr="001B6C7D" w:rsidRDefault="00C23D13">
            <w:pPr>
              <w:pStyle w:val="TableContents"/>
              <w:pBdr>
                <w:bottom w:val="single" w:sz="8" w:space="1" w:color="000000"/>
              </w:pBdr>
              <w:spacing w:before="120" w:after="120"/>
              <w:jc w:val="right"/>
              <w:rPr>
                <w:rFonts w:ascii="Cambria" w:hAnsi="Cambria"/>
              </w:rPr>
            </w:pPr>
            <w:r w:rsidRPr="001B6C7D">
              <w:rPr>
                <w:rFonts w:ascii="Cambria" w:hAnsi="Cambria"/>
              </w:rPr>
              <w:t> </w:t>
            </w:r>
          </w:p>
          <w:p w14:paraId="3847A955" w14:textId="77777777" w:rsidR="002141C0" w:rsidRPr="001B6C7D" w:rsidRDefault="00C23D13">
            <w:pPr>
              <w:pStyle w:val="TableContents"/>
              <w:pBdr>
                <w:bottom w:val="single" w:sz="8" w:space="1" w:color="000000"/>
              </w:pBdr>
              <w:spacing w:before="120" w:after="120"/>
              <w:jc w:val="right"/>
              <w:rPr>
                <w:rFonts w:ascii="Cambria" w:hAnsi="Cambria"/>
              </w:rPr>
            </w:pPr>
            <w:r w:rsidRPr="001B6C7D">
              <w:rPr>
                <w:rFonts w:ascii="Cambria" w:hAnsi="Cambria"/>
              </w:rPr>
              <w:t> </w:t>
            </w:r>
          </w:p>
        </w:tc>
      </w:tr>
    </w:tbl>
    <w:p w14:paraId="700844C5" w14:textId="77777777" w:rsidR="002141C0" w:rsidRPr="001B6C7D" w:rsidRDefault="002141C0">
      <w:pPr>
        <w:pStyle w:val="Standard"/>
      </w:pPr>
    </w:p>
    <w:p w14:paraId="08432FE2" w14:textId="77777777" w:rsidR="002141C0" w:rsidRPr="001B6C7D" w:rsidRDefault="002141C0">
      <w:pPr>
        <w:pStyle w:val="Standard"/>
      </w:pPr>
    </w:p>
    <w:p w14:paraId="14909D63" w14:textId="77777777" w:rsidR="002141C0" w:rsidRPr="001B6C7D" w:rsidRDefault="002141C0">
      <w:pPr>
        <w:pStyle w:val="testoproposta"/>
        <w:widowControl w:val="0"/>
        <w:spacing w:after="113"/>
        <w:rPr>
          <w:rFonts w:ascii="Cambria" w:hAnsi="Cambria"/>
          <w:i/>
          <w:iCs/>
          <w:sz w:val="20"/>
        </w:rPr>
      </w:pPr>
    </w:p>
    <w:p w14:paraId="0AF29FDB" w14:textId="77777777" w:rsidR="002141C0" w:rsidRPr="001B6C7D" w:rsidRDefault="002141C0">
      <w:pPr>
        <w:pStyle w:val="testoproposta"/>
        <w:widowControl w:val="0"/>
        <w:spacing w:after="113"/>
        <w:rPr>
          <w:rFonts w:ascii="Cambria" w:hAnsi="Cambria"/>
          <w:i/>
          <w:iCs/>
          <w:sz w:val="20"/>
        </w:rPr>
      </w:pPr>
    </w:p>
    <w:p w14:paraId="18EB5393" w14:textId="77777777" w:rsidR="002141C0" w:rsidRPr="001B6C7D" w:rsidRDefault="002141C0">
      <w:pPr>
        <w:rPr>
          <w:rFonts w:ascii="Cambria" w:hAnsi="Cambria" w:cs="Times New Roman"/>
          <w:kern w:val="0"/>
          <w:lang w:eastAsia="ar-SA"/>
        </w:rPr>
      </w:pPr>
    </w:p>
    <w:bookmarkEnd w:id="0"/>
    <w:p w14:paraId="16F1FF07" w14:textId="77777777" w:rsidR="002141C0" w:rsidRPr="001B6C7D" w:rsidRDefault="002141C0">
      <w:pPr>
        <w:pStyle w:val="testoproposta"/>
        <w:widowControl w:val="0"/>
        <w:spacing w:after="113"/>
        <w:rPr>
          <w:rFonts w:ascii="Cambria" w:hAnsi="Cambria"/>
          <w:i/>
          <w:iCs/>
          <w:sz w:val="20"/>
        </w:rPr>
      </w:pPr>
    </w:p>
    <w:p w14:paraId="5CD1741A" w14:textId="77777777" w:rsidR="002141C0" w:rsidRPr="001B6C7D" w:rsidRDefault="002141C0">
      <w:pPr>
        <w:pStyle w:val="testoproposta"/>
        <w:widowControl w:val="0"/>
        <w:spacing w:after="113"/>
        <w:rPr>
          <w:rFonts w:ascii="Cambria" w:hAnsi="Cambria"/>
          <w:i/>
          <w:iCs/>
          <w:sz w:val="20"/>
        </w:rPr>
      </w:pPr>
    </w:p>
    <w:sectPr w:rsidR="002141C0" w:rsidRPr="001B6C7D">
      <w:pgSz w:w="12240" w:h="15840"/>
      <w:pgMar w:top="851" w:right="1418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7FF94" w14:textId="77777777" w:rsidR="00C23D13" w:rsidRDefault="00C23D13">
      <w:r>
        <w:separator/>
      </w:r>
    </w:p>
  </w:endnote>
  <w:endnote w:type="continuationSeparator" w:id="0">
    <w:p w14:paraId="353A4CA3" w14:textId="77777777" w:rsidR="00C23D13" w:rsidRDefault="00C23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Helvetica, Arial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FEC7A" w14:textId="77777777" w:rsidR="00C23D13" w:rsidRDefault="00C23D13">
      <w:r>
        <w:rPr>
          <w:color w:val="000000"/>
        </w:rPr>
        <w:separator/>
      </w:r>
    </w:p>
  </w:footnote>
  <w:footnote w:type="continuationSeparator" w:id="0">
    <w:p w14:paraId="7735EC49" w14:textId="77777777" w:rsidR="00C23D13" w:rsidRDefault="00C23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26A98"/>
    <w:multiLevelType w:val="hybridMultilevel"/>
    <w:tmpl w:val="13D8B698"/>
    <w:lvl w:ilvl="0" w:tplc="8438D6B2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04941"/>
    <w:multiLevelType w:val="multilevel"/>
    <w:tmpl w:val="17403EEE"/>
    <w:styleLink w:val="WW8Num5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" w15:restartNumberingAfterBreak="0">
    <w:nsid w:val="108203C3"/>
    <w:multiLevelType w:val="multilevel"/>
    <w:tmpl w:val="E3C47E4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246C0AF9"/>
    <w:multiLevelType w:val="multilevel"/>
    <w:tmpl w:val="3724D6E6"/>
    <w:styleLink w:val="WW8Num7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" w15:restartNumberingAfterBreak="0">
    <w:nsid w:val="257370E8"/>
    <w:multiLevelType w:val="multilevel"/>
    <w:tmpl w:val="74DC7700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5" w15:restartNumberingAfterBreak="0">
    <w:nsid w:val="2A2C1FBB"/>
    <w:multiLevelType w:val="multilevel"/>
    <w:tmpl w:val="117651B4"/>
    <w:styleLink w:val="WW8Num6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6" w15:restartNumberingAfterBreak="0">
    <w:nsid w:val="4446640E"/>
    <w:multiLevelType w:val="hybridMultilevel"/>
    <w:tmpl w:val="09464190"/>
    <w:lvl w:ilvl="0" w:tplc="614E88B4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7D2C31"/>
    <w:multiLevelType w:val="multilevel"/>
    <w:tmpl w:val="1092299A"/>
    <w:styleLink w:val="WW8Num8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8" w15:restartNumberingAfterBreak="0">
    <w:nsid w:val="49865BF6"/>
    <w:multiLevelType w:val="multilevel"/>
    <w:tmpl w:val="927AF74C"/>
    <w:styleLink w:val="WW8Num9"/>
    <w:lvl w:ilvl="0">
      <w:numFmt w:val="bullet"/>
      <w:lvlText w:val="−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4C9C4750"/>
    <w:multiLevelType w:val="multilevel"/>
    <w:tmpl w:val="00226258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0" w15:restartNumberingAfterBreak="0">
    <w:nsid w:val="50FE5589"/>
    <w:multiLevelType w:val="multilevel"/>
    <w:tmpl w:val="6D88582E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6454DC"/>
    <w:multiLevelType w:val="multilevel"/>
    <w:tmpl w:val="6B448796"/>
    <w:styleLink w:val="WW8Num4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2" w15:restartNumberingAfterBreak="0">
    <w:nsid w:val="6B4D2AE4"/>
    <w:multiLevelType w:val="multilevel"/>
    <w:tmpl w:val="71A06DC6"/>
    <w:styleLink w:val="RTFNum2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13" w15:restartNumberingAfterBreak="0">
    <w:nsid w:val="7FA35F2B"/>
    <w:multiLevelType w:val="multilevel"/>
    <w:tmpl w:val="9EEEB546"/>
    <w:styleLink w:val="WW8Num3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num w:numId="1" w16cid:durableId="1833596233">
    <w:abstractNumId w:val="4"/>
  </w:num>
  <w:num w:numId="2" w16cid:durableId="298614225">
    <w:abstractNumId w:val="9"/>
  </w:num>
  <w:num w:numId="3" w16cid:durableId="1873837597">
    <w:abstractNumId w:val="13"/>
  </w:num>
  <w:num w:numId="4" w16cid:durableId="18744840">
    <w:abstractNumId w:val="11"/>
  </w:num>
  <w:num w:numId="5" w16cid:durableId="1471902828">
    <w:abstractNumId w:val="1"/>
  </w:num>
  <w:num w:numId="6" w16cid:durableId="1548371619">
    <w:abstractNumId w:val="5"/>
  </w:num>
  <w:num w:numId="7" w16cid:durableId="1835409975">
    <w:abstractNumId w:val="3"/>
  </w:num>
  <w:num w:numId="8" w16cid:durableId="981664575">
    <w:abstractNumId w:val="7"/>
  </w:num>
  <w:num w:numId="9" w16cid:durableId="1819104636">
    <w:abstractNumId w:val="8"/>
  </w:num>
  <w:num w:numId="10" w16cid:durableId="826745463">
    <w:abstractNumId w:val="10"/>
  </w:num>
  <w:num w:numId="11" w16cid:durableId="1661036305">
    <w:abstractNumId w:val="12"/>
  </w:num>
  <w:num w:numId="12" w16cid:durableId="1111128037">
    <w:abstractNumId w:val="2"/>
  </w:num>
  <w:num w:numId="13" w16cid:durableId="790245700">
    <w:abstractNumId w:val="0"/>
  </w:num>
  <w:num w:numId="14" w16cid:durableId="10554714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1C0"/>
    <w:rsid w:val="000B3CF8"/>
    <w:rsid w:val="001B6C7D"/>
    <w:rsid w:val="001C222D"/>
    <w:rsid w:val="002141C0"/>
    <w:rsid w:val="00345BCB"/>
    <w:rsid w:val="008277F1"/>
    <w:rsid w:val="00B82D36"/>
    <w:rsid w:val="00C23D13"/>
    <w:rsid w:val="00E06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91A03"/>
  <w15:docId w15:val="{D722E6B3-5739-4A0B-8DD4-7E0A5933D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cs="Mangal"/>
      <w:lang w:eastAsia="hi-IN"/>
    </w:rPr>
  </w:style>
  <w:style w:type="paragraph" w:styleId="Titolo4">
    <w:name w:val="heading 4"/>
    <w:basedOn w:val="Heading"/>
    <w:next w:val="Textbody"/>
    <w:uiPriority w:val="9"/>
    <w:unhideWhenUsed/>
    <w:qFormat/>
    <w:pPr>
      <w:outlineLvl w:val="3"/>
    </w:pPr>
    <w:rPr>
      <w:rFonts w:ascii="Times New Roman" w:eastAsia="SimSun" w:hAnsi="Times New Roman" w:cs="Lucida Sans"/>
      <w:b/>
      <w:bCs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Cambria" w:eastAsia="MS Mincho" w:hAnsi="Cambria" w:cs="Times New Roman"/>
      <w:lang w:bidi="ar-SA"/>
    </w:rPr>
  </w:style>
  <w:style w:type="paragraph" w:customStyle="1" w:styleId="Heading">
    <w:name w:val="Heading"/>
    <w:basedOn w:val="Standard"/>
    <w:pPr>
      <w:tabs>
        <w:tab w:val="center" w:pos="4819"/>
        <w:tab w:val="right" w:pos="9638"/>
      </w:tabs>
      <w:autoSpaceDE w:val="0"/>
      <w:spacing w:before="120"/>
      <w:ind w:firstLine="567"/>
    </w:pPr>
    <w:rPr>
      <w:szCs w:val="26"/>
    </w:rPr>
  </w:style>
  <w:style w:type="paragraph" w:customStyle="1" w:styleId="Textbody">
    <w:name w:val="Text body"/>
    <w:basedOn w:val="Normale"/>
    <w:pPr>
      <w:spacing w:after="120"/>
    </w:pPr>
    <w:rPr>
      <w:szCs w:val="21"/>
      <w:lang w:eastAsia="zh-CN"/>
    </w:r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estofumetto">
    <w:name w:val="Balloon Text"/>
    <w:basedOn w:val="Standard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Standard"/>
    <w:pPr>
      <w:ind w:left="720"/>
    </w:pPr>
  </w:style>
  <w:style w:type="paragraph" w:customStyle="1" w:styleId="Intestazione2">
    <w:name w:val="Intestazione2"/>
    <w:basedOn w:val="Standard"/>
    <w:pPr>
      <w:tabs>
        <w:tab w:val="center" w:pos="4819"/>
        <w:tab w:val="right" w:pos="9638"/>
      </w:tabs>
      <w:autoSpaceDE w:val="0"/>
      <w:spacing w:before="120"/>
      <w:ind w:firstLine="567"/>
    </w:pPr>
    <w:rPr>
      <w:rFonts w:ascii="Times New Roman" w:eastAsia="Times New Roman" w:hAnsi="Times New Roman"/>
      <w:szCs w:val="26"/>
    </w:rPr>
  </w:style>
  <w:style w:type="paragraph" w:styleId="NormaleWeb">
    <w:name w:val="Normal (Web)"/>
    <w:basedOn w:val="Standard"/>
    <w:pPr>
      <w:spacing w:before="280" w:after="280"/>
    </w:pPr>
    <w:rPr>
      <w:rFonts w:ascii="Times New Roman" w:eastAsia="Times New Roman" w:hAnsi="Times New Roman"/>
    </w:rPr>
  </w:style>
  <w:style w:type="paragraph" w:customStyle="1" w:styleId="TableContents">
    <w:name w:val="Table Contents"/>
    <w:basedOn w:val="Normale"/>
    <w:pPr>
      <w:widowControl/>
      <w:suppressLineNumbers/>
      <w:textAlignment w:val="auto"/>
    </w:pPr>
    <w:rPr>
      <w:rFonts w:eastAsia="Times New Roman" w:cs="Times New Roman"/>
      <w:kern w:val="0"/>
      <w:lang w:eastAsia="ar-SA" w:bidi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esto3colonne">
    <w:name w:val="Testo 3 colonne"/>
    <w:pPr>
      <w:suppressAutoHyphens/>
      <w:autoSpaceDE w:val="0"/>
      <w:spacing w:line="192" w:lineRule="atLeast"/>
      <w:jc w:val="both"/>
      <w:textAlignment w:val="auto"/>
    </w:pPr>
    <w:rPr>
      <w:rFonts w:ascii="Helvetica" w:eastAsia="Helvetica" w:hAnsi="Helvetica" w:cs="Helvetica"/>
      <w:color w:val="000000"/>
      <w:sz w:val="18"/>
      <w:szCs w:val="18"/>
      <w:lang w:eastAsia="ar-SA" w:bidi="ar-SA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Corpodeltesto">
    <w:name w:val="Corpo del testo"/>
    <w:basedOn w:val="Normale"/>
    <w:pPr>
      <w:spacing w:after="120"/>
    </w:pPr>
  </w:style>
  <w:style w:type="paragraph" w:customStyle="1" w:styleId="testoproposta">
    <w:name w:val="testoproposta"/>
    <w:pPr>
      <w:widowControl/>
      <w:suppressAutoHyphens/>
      <w:overflowPunct w:val="0"/>
      <w:autoSpaceDE w:val="0"/>
      <w:jc w:val="both"/>
    </w:pPr>
    <w:rPr>
      <w:rFonts w:eastAsia="Times New Roman" w:cs="Times New Roman"/>
      <w:szCs w:val="20"/>
      <w:lang w:bidi="ar-SA"/>
    </w:rPr>
  </w:style>
  <w:style w:type="paragraph" w:customStyle="1" w:styleId="Default">
    <w:name w:val="Default"/>
    <w:basedOn w:val="Standard"/>
    <w:pPr>
      <w:autoSpaceDE w:val="0"/>
    </w:pPr>
    <w:rPr>
      <w:rFonts w:ascii="Calibri, Calibri" w:eastAsia="Calibri, Calibri" w:hAnsi="Calibri, Calibri" w:cs="Calibri, Calibri"/>
      <w:color w:val="000000"/>
      <w:lang w:bidi="hi-IN"/>
    </w:rPr>
  </w:style>
  <w:style w:type="paragraph" w:customStyle="1" w:styleId="Footnote">
    <w:name w:val="Footnote"/>
    <w:basedOn w:val="Standard"/>
    <w:rPr>
      <w:rFonts w:ascii="Arial" w:hAnsi="Arial" w:cs="Arial"/>
      <w:sz w:val="20"/>
      <w:szCs w:val="20"/>
    </w:rPr>
  </w:style>
  <w:style w:type="paragraph" w:customStyle="1" w:styleId="western">
    <w:name w:val="western"/>
    <w:basedOn w:val="Standard"/>
    <w:pPr>
      <w:suppressAutoHyphens w:val="0"/>
      <w:spacing w:before="280" w:line="193" w:lineRule="atLeast"/>
      <w:jc w:val="both"/>
    </w:pPr>
    <w:rPr>
      <w:rFonts w:ascii="Helvetica, Arial" w:hAnsi="Helvetica, Arial" w:cs="Helvetica, Arial"/>
      <w:sz w:val="18"/>
      <w:szCs w:val="18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MS Mincho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TestofumettoCarattere">
    <w:name w:val="Testo fumetto Carattere"/>
    <w:rPr>
      <w:rFonts w:ascii="Lucida Grande" w:hAnsi="Lucida Grande" w:cs="Lucida Grande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styleId="Enfasigrassetto">
    <w:name w:val="Strong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Nessunaspaziatura">
    <w:name w:val="No Spacing"/>
    <w:pPr>
      <w:suppressAutoHyphens/>
    </w:pPr>
    <w:rPr>
      <w:rFonts w:cs="Mangal"/>
      <w:szCs w:val="21"/>
      <w:lang w:eastAsia="hi-IN"/>
    </w:rPr>
  </w:style>
  <w:style w:type="character" w:customStyle="1" w:styleId="CorpotestoCarattere">
    <w:name w:val="Corpo testo Carattere"/>
    <w:basedOn w:val="Carpredefinitoparagrafo"/>
    <w:rPr>
      <w:rFonts w:cs="Mangal"/>
      <w:szCs w:val="21"/>
    </w:rPr>
  </w:style>
  <w:style w:type="character" w:customStyle="1" w:styleId="Carpredefinitoparagrafo1">
    <w:name w:val="Car. predefinito paragrafo1"/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RTFNum2">
    <w:name w:val="RTF_Num 2"/>
    <w:basedOn w:val="Nessunelenco"/>
    <w:pPr>
      <w:numPr>
        <w:numId w:val="11"/>
      </w:numPr>
    </w:pPr>
  </w:style>
  <w:style w:type="paragraph" w:styleId="Intestazione">
    <w:name w:val="header"/>
    <w:basedOn w:val="Normale"/>
    <w:link w:val="IntestazioneCarattere"/>
    <w:rsid w:val="001C222D"/>
    <w:pPr>
      <w:widowControl/>
      <w:tabs>
        <w:tab w:val="center" w:pos="4819"/>
        <w:tab w:val="right" w:pos="9638"/>
      </w:tabs>
      <w:suppressAutoHyphens w:val="0"/>
      <w:overflowPunct w:val="0"/>
      <w:autoSpaceDE w:val="0"/>
      <w:adjustRightInd w:val="0"/>
    </w:pPr>
    <w:rPr>
      <w:rFonts w:eastAsia="Times New Roman" w:cs="Times New Roman"/>
      <w:kern w:val="0"/>
      <w:sz w:val="20"/>
      <w:szCs w:val="20"/>
      <w:lang w:eastAsia="it-IT" w:bidi="ar-SA"/>
    </w:rPr>
  </w:style>
  <w:style w:type="character" w:customStyle="1" w:styleId="IntestazioneCarattere">
    <w:name w:val="Intestazione Carattere"/>
    <w:basedOn w:val="Carpredefinitoparagrafo"/>
    <w:link w:val="Intestazione"/>
    <w:rsid w:val="001C222D"/>
    <w:rPr>
      <w:rFonts w:eastAsia="Times New Roman" w:cs="Times New Roman"/>
      <w:kern w:val="0"/>
      <w:sz w:val="20"/>
      <w:szCs w:val="20"/>
      <w:lang w:eastAsia="it-IT" w:bidi="ar-SA"/>
    </w:rPr>
  </w:style>
  <w:style w:type="character" w:styleId="Collegamentoipertestuale">
    <w:name w:val="Hyperlink"/>
    <w:rsid w:val="001C22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@pec.cmsebino.bs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...</dc:creator>
  <cp:lastModifiedBy>Riccardo Borghesi</cp:lastModifiedBy>
  <cp:revision>8</cp:revision>
  <cp:lastPrinted>2023-07-20T09:55:00Z</cp:lastPrinted>
  <dcterms:created xsi:type="dcterms:W3CDTF">2024-02-07T15:19:00Z</dcterms:created>
  <dcterms:modified xsi:type="dcterms:W3CDTF">2024-02-08T14:35:00Z</dcterms:modified>
</cp:coreProperties>
</file>